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360" w:rsidRPr="007338EE" w:rsidRDefault="00584360" w:rsidP="00584360">
      <w:pPr>
        <w:pStyle w:val="af5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7338EE">
        <w:rPr>
          <w:rFonts w:ascii="Times New Roman" w:hAnsi="Times New Roman" w:cs="Times New Roman"/>
          <w:sz w:val="28"/>
          <w:szCs w:val="28"/>
        </w:rPr>
        <w:t>АДМИНИСТРАЦИЯ КОЛЫБЕЛЬСКОГО СЕЛЬСОВЕТА</w:t>
      </w:r>
    </w:p>
    <w:p w:rsidR="00584360" w:rsidRDefault="00584360" w:rsidP="00584360">
      <w:pPr>
        <w:pStyle w:val="af5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7338EE">
        <w:rPr>
          <w:rFonts w:ascii="Times New Roman" w:hAnsi="Times New Roman" w:cs="Times New Roman"/>
          <w:sz w:val="28"/>
          <w:szCs w:val="28"/>
        </w:rPr>
        <w:t>КРАСНОЗЕРСКОГО РАЙОНА НОВОСИБИРСКОЙ ОБЛАСТИ</w:t>
      </w:r>
    </w:p>
    <w:p w:rsidR="00584360" w:rsidRDefault="00584360" w:rsidP="00584360">
      <w:pPr>
        <w:pStyle w:val="af5"/>
        <w:ind w:left="-284"/>
        <w:jc w:val="center"/>
        <w:rPr>
          <w:rFonts w:ascii="Times New Roman" w:hAnsi="Times New Roman" w:cs="Times New Roman"/>
          <w:sz w:val="28"/>
          <w:szCs w:val="28"/>
        </w:rPr>
      </w:pPr>
    </w:p>
    <w:p w:rsidR="00BF3239" w:rsidRDefault="00BF3239" w:rsidP="00584360">
      <w:pPr>
        <w:pStyle w:val="af5"/>
        <w:ind w:left="-284"/>
        <w:jc w:val="center"/>
        <w:rPr>
          <w:rFonts w:ascii="Times New Roman" w:hAnsi="Times New Roman" w:cs="Times New Roman"/>
          <w:sz w:val="28"/>
          <w:szCs w:val="28"/>
        </w:rPr>
      </w:pPr>
    </w:p>
    <w:p w:rsidR="00584360" w:rsidRDefault="00584360" w:rsidP="00584360">
      <w:pPr>
        <w:pStyle w:val="af5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584360" w:rsidRDefault="00435C2D" w:rsidP="001543F8">
      <w:pPr>
        <w:pStyle w:val="af5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28.10</w:t>
      </w:r>
      <w:r w:rsidR="009B58DC">
        <w:rPr>
          <w:rFonts w:ascii="Times New Roman" w:hAnsi="Times New Roman" w:cs="Times New Roman"/>
          <w:sz w:val="28"/>
          <w:szCs w:val="28"/>
        </w:rPr>
        <w:t>.2019г</w:t>
      </w:r>
      <w:r w:rsidR="00D844F0" w:rsidRPr="001543F8">
        <w:rPr>
          <w:rFonts w:ascii="Times New Roman" w:hAnsi="Times New Roman" w:cs="Times New Roman"/>
          <w:sz w:val="28"/>
          <w:szCs w:val="28"/>
        </w:rPr>
        <w:t>.</w:t>
      </w:r>
      <w:r w:rsidR="00584360" w:rsidRPr="001543F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="0087584C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584360" w:rsidRPr="001543F8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132</w:t>
      </w:r>
    </w:p>
    <w:p w:rsidR="00584360" w:rsidRDefault="00584360" w:rsidP="00584360">
      <w:pPr>
        <w:pStyle w:val="af5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с.Колыбелька</w:t>
      </w:r>
    </w:p>
    <w:p w:rsidR="00584360" w:rsidRDefault="00584360" w:rsidP="00584360">
      <w:pPr>
        <w:pStyle w:val="af5"/>
        <w:ind w:left="-284"/>
        <w:jc w:val="center"/>
        <w:rPr>
          <w:rFonts w:ascii="Times New Roman" w:hAnsi="Times New Roman" w:cs="Times New Roman"/>
          <w:sz w:val="28"/>
          <w:szCs w:val="28"/>
        </w:rPr>
      </w:pPr>
    </w:p>
    <w:p w:rsidR="00584360" w:rsidRDefault="00584360" w:rsidP="00584360">
      <w:pPr>
        <w:pStyle w:val="af5"/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внесении изменений в положения об оплате труда</w:t>
      </w:r>
    </w:p>
    <w:p w:rsidR="00584360" w:rsidRDefault="00584360" w:rsidP="00584360">
      <w:pPr>
        <w:ind w:left="-284"/>
        <w:rPr>
          <w:b/>
          <w:sz w:val="28"/>
          <w:szCs w:val="28"/>
        </w:rPr>
      </w:pPr>
    </w:p>
    <w:p w:rsidR="009B58DC" w:rsidRDefault="00584360" w:rsidP="00584360">
      <w:pPr>
        <w:ind w:left="-284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A166B0">
        <w:rPr>
          <w:sz w:val="28"/>
          <w:szCs w:val="28"/>
        </w:rPr>
        <w:t>В соответствии с</w:t>
      </w:r>
      <w:r>
        <w:rPr>
          <w:sz w:val="28"/>
          <w:szCs w:val="28"/>
        </w:rPr>
        <w:t xml:space="preserve"> Трудовым кодексом Российской Федерации от 30.12.2001 № 197-ФЗ (ред.от 05.02.2018) Изложить</w:t>
      </w:r>
      <w:r w:rsidR="00BF3239">
        <w:rPr>
          <w:sz w:val="28"/>
          <w:szCs w:val="28"/>
        </w:rPr>
        <w:t xml:space="preserve"> в новой редакции</w:t>
      </w:r>
      <w:r>
        <w:rPr>
          <w:sz w:val="28"/>
          <w:szCs w:val="28"/>
        </w:rPr>
        <w:t xml:space="preserve"> </w:t>
      </w:r>
      <w:r w:rsidRPr="00A166B0">
        <w:rPr>
          <w:sz w:val="28"/>
          <w:szCs w:val="28"/>
        </w:rPr>
        <w:t xml:space="preserve"> </w:t>
      </w:r>
      <w:r>
        <w:rPr>
          <w:sz w:val="28"/>
          <w:szCs w:val="28"/>
        </w:rPr>
        <w:t>Положение</w:t>
      </w:r>
      <w:r w:rsidRPr="00926C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"Об оплате труда </w:t>
      </w:r>
      <w:r w:rsidR="009B58DC">
        <w:rPr>
          <w:sz w:val="28"/>
          <w:szCs w:val="28"/>
        </w:rPr>
        <w:t>работников, замещающих должности, не являющиеся должностями муниципальной службы</w:t>
      </w:r>
      <w:r>
        <w:rPr>
          <w:sz w:val="28"/>
          <w:szCs w:val="28"/>
        </w:rPr>
        <w:t xml:space="preserve">" утвержденное Постановлением администрации от </w:t>
      </w:r>
      <w:r w:rsidR="00435C2D">
        <w:rPr>
          <w:sz w:val="28"/>
          <w:szCs w:val="28"/>
        </w:rPr>
        <w:t>07.08.</w:t>
      </w:r>
      <w:r w:rsidR="009B58DC">
        <w:rPr>
          <w:sz w:val="28"/>
          <w:szCs w:val="28"/>
        </w:rPr>
        <w:t>2018г</w:t>
      </w:r>
      <w:r>
        <w:rPr>
          <w:sz w:val="28"/>
          <w:szCs w:val="28"/>
        </w:rPr>
        <w:t xml:space="preserve">. </w:t>
      </w:r>
      <w:r w:rsidR="001543F8">
        <w:rPr>
          <w:sz w:val="28"/>
          <w:szCs w:val="28"/>
        </w:rPr>
        <w:t>№</w:t>
      </w:r>
      <w:r w:rsidR="00435C2D">
        <w:rPr>
          <w:sz w:val="28"/>
          <w:szCs w:val="28"/>
        </w:rPr>
        <w:t>94</w:t>
      </w:r>
    </w:p>
    <w:p w:rsidR="00584360" w:rsidRDefault="009B58DC" w:rsidP="00584360">
      <w:pPr>
        <w:ind w:left="-284"/>
        <w:rPr>
          <w:sz w:val="28"/>
          <w:szCs w:val="28"/>
        </w:rPr>
      </w:pPr>
      <w:r>
        <w:rPr>
          <w:sz w:val="28"/>
          <w:szCs w:val="28"/>
        </w:rPr>
        <w:t>2.Признать утратившим силу постановление администрации Колыбельского сельсовета Краснозерского района Новосибирской области №</w:t>
      </w:r>
      <w:r w:rsidR="00435C2D">
        <w:rPr>
          <w:sz w:val="28"/>
          <w:szCs w:val="28"/>
        </w:rPr>
        <w:t>94</w:t>
      </w:r>
      <w:r>
        <w:rPr>
          <w:sz w:val="28"/>
          <w:szCs w:val="28"/>
        </w:rPr>
        <w:t xml:space="preserve"> от </w:t>
      </w:r>
      <w:r w:rsidR="00435C2D">
        <w:rPr>
          <w:sz w:val="28"/>
          <w:szCs w:val="28"/>
        </w:rPr>
        <w:t>07.08</w:t>
      </w:r>
      <w:r>
        <w:rPr>
          <w:sz w:val="28"/>
          <w:szCs w:val="28"/>
        </w:rPr>
        <w:t>.2018г.</w:t>
      </w:r>
      <w:r w:rsidR="0088557D">
        <w:rPr>
          <w:sz w:val="28"/>
          <w:szCs w:val="28"/>
        </w:rPr>
        <w:t>.</w:t>
      </w:r>
    </w:p>
    <w:p w:rsidR="00584360" w:rsidRDefault="009B58DC" w:rsidP="00584360">
      <w:pPr>
        <w:pStyle w:val="af5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84360">
        <w:rPr>
          <w:rFonts w:ascii="Times New Roman" w:hAnsi="Times New Roman" w:cs="Times New Roman"/>
          <w:sz w:val="28"/>
          <w:szCs w:val="28"/>
        </w:rPr>
        <w:t>. Контроль за исполнением данного распоряжения оставляю за собой.</w:t>
      </w:r>
    </w:p>
    <w:p w:rsidR="00584360" w:rsidRDefault="00584360" w:rsidP="00584360">
      <w:pPr>
        <w:pStyle w:val="af5"/>
        <w:ind w:left="-284"/>
        <w:rPr>
          <w:rFonts w:ascii="Times New Roman" w:hAnsi="Times New Roman" w:cs="Times New Roman"/>
          <w:sz w:val="28"/>
          <w:szCs w:val="28"/>
        </w:rPr>
      </w:pPr>
    </w:p>
    <w:p w:rsidR="00584360" w:rsidRDefault="00584360" w:rsidP="00584360">
      <w:pPr>
        <w:pStyle w:val="af5"/>
        <w:ind w:left="-284"/>
        <w:rPr>
          <w:rFonts w:ascii="Times New Roman" w:hAnsi="Times New Roman" w:cs="Times New Roman"/>
          <w:sz w:val="28"/>
          <w:szCs w:val="28"/>
        </w:rPr>
      </w:pPr>
    </w:p>
    <w:p w:rsidR="00584360" w:rsidRDefault="00584360" w:rsidP="00584360">
      <w:pPr>
        <w:pStyle w:val="af5"/>
        <w:ind w:left="-284"/>
        <w:rPr>
          <w:rFonts w:ascii="Times New Roman" w:hAnsi="Times New Roman" w:cs="Times New Roman"/>
          <w:sz w:val="28"/>
          <w:szCs w:val="28"/>
        </w:rPr>
      </w:pPr>
    </w:p>
    <w:p w:rsidR="00584360" w:rsidRDefault="00584360" w:rsidP="00584360">
      <w:pPr>
        <w:pStyle w:val="af5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Колыбельского сельсовета</w:t>
      </w:r>
    </w:p>
    <w:p w:rsidR="00584360" w:rsidRDefault="00584360" w:rsidP="00584360">
      <w:pPr>
        <w:pStyle w:val="af5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Краснозерского района</w:t>
      </w:r>
    </w:p>
    <w:p w:rsidR="00584360" w:rsidRPr="007338EE" w:rsidRDefault="00584360" w:rsidP="00584360">
      <w:pPr>
        <w:pStyle w:val="af5"/>
        <w:tabs>
          <w:tab w:val="left" w:pos="6669"/>
        </w:tabs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  <w:r>
        <w:rPr>
          <w:rFonts w:ascii="Times New Roman" w:hAnsi="Times New Roman" w:cs="Times New Roman"/>
          <w:sz w:val="28"/>
          <w:szCs w:val="28"/>
        </w:rPr>
        <w:tab/>
        <w:t>Т.А.Горбачёва</w:t>
      </w:r>
    </w:p>
    <w:p w:rsidR="00584360" w:rsidRDefault="00584360" w:rsidP="001171AB">
      <w:pPr>
        <w:pStyle w:val="ConsPlusNormal"/>
        <w:widowControl/>
        <w:ind w:firstLine="0"/>
        <w:jc w:val="right"/>
        <w:outlineLvl w:val="0"/>
        <w:rPr>
          <w:rFonts w:ascii="Times New Roman" w:hAnsi="Times New Roman"/>
          <w:sz w:val="24"/>
        </w:rPr>
      </w:pPr>
    </w:p>
    <w:p w:rsidR="00584360" w:rsidRDefault="00584360" w:rsidP="001171AB">
      <w:pPr>
        <w:pStyle w:val="ConsPlusNormal"/>
        <w:widowControl/>
        <w:ind w:firstLine="0"/>
        <w:jc w:val="right"/>
        <w:outlineLvl w:val="0"/>
        <w:rPr>
          <w:rFonts w:ascii="Times New Roman" w:hAnsi="Times New Roman"/>
          <w:sz w:val="24"/>
        </w:rPr>
      </w:pPr>
    </w:p>
    <w:p w:rsidR="00584360" w:rsidRDefault="00584360" w:rsidP="001171AB">
      <w:pPr>
        <w:pStyle w:val="ConsPlusNormal"/>
        <w:widowControl/>
        <w:ind w:firstLine="0"/>
        <w:jc w:val="right"/>
        <w:outlineLvl w:val="0"/>
        <w:rPr>
          <w:rFonts w:ascii="Times New Roman" w:hAnsi="Times New Roman"/>
          <w:sz w:val="24"/>
        </w:rPr>
      </w:pPr>
    </w:p>
    <w:p w:rsidR="00584360" w:rsidRDefault="00584360" w:rsidP="001171AB">
      <w:pPr>
        <w:pStyle w:val="ConsPlusNormal"/>
        <w:widowControl/>
        <w:ind w:firstLine="0"/>
        <w:jc w:val="right"/>
        <w:outlineLvl w:val="0"/>
        <w:rPr>
          <w:rFonts w:ascii="Times New Roman" w:hAnsi="Times New Roman"/>
          <w:sz w:val="24"/>
        </w:rPr>
      </w:pPr>
    </w:p>
    <w:p w:rsidR="00584360" w:rsidRDefault="00584360" w:rsidP="001171AB">
      <w:pPr>
        <w:pStyle w:val="ConsPlusNormal"/>
        <w:widowControl/>
        <w:ind w:firstLine="0"/>
        <w:jc w:val="right"/>
        <w:outlineLvl w:val="0"/>
        <w:rPr>
          <w:rFonts w:ascii="Times New Roman" w:hAnsi="Times New Roman"/>
          <w:sz w:val="24"/>
        </w:rPr>
      </w:pPr>
    </w:p>
    <w:p w:rsidR="00584360" w:rsidRDefault="00584360" w:rsidP="001171AB">
      <w:pPr>
        <w:pStyle w:val="ConsPlusNormal"/>
        <w:widowControl/>
        <w:ind w:firstLine="0"/>
        <w:jc w:val="right"/>
        <w:outlineLvl w:val="0"/>
        <w:rPr>
          <w:rFonts w:ascii="Times New Roman" w:hAnsi="Times New Roman"/>
          <w:sz w:val="24"/>
        </w:rPr>
      </w:pPr>
    </w:p>
    <w:p w:rsidR="00584360" w:rsidRDefault="00584360" w:rsidP="001171AB">
      <w:pPr>
        <w:pStyle w:val="ConsPlusNormal"/>
        <w:widowControl/>
        <w:ind w:firstLine="0"/>
        <w:jc w:val="right"/>
        <w:outlineLvl w:val="0"/>
        <w:rPr>
          <w:rFonts w:ascii="Times New Roman" w:hAnsi="Times New Roman"/>
          <w:sz w:val="24"/>
        </w:rPr>
      </w:pPr>
    </w:p>
    <w:p w:rsidR="00584360" w:rsidRDefault="00584360" w:rsidP="001171AB">
      <w:pPr>
        <w:pStyle w:val="ConsPlusNormal"/>
        <w:widowControl/>
        <w:ind w:firstLine="0"/>
        <w:jc w:val="right"/>
        <w:outlineLvl w:val="0"/>
        <w:rPr>
          <w:rFonts w:ascii="Times New Roman" w:hAnsi="Times New Roman"/>
          <w:sz w:val="24"/>
        </w:rPr>
      </w:pPr>
    </w:p>
    <w:p w:rsidR="00584360" w:rsidRDefault="00584360" w:rsidP="001171AB">
      <w:pPr>
        <w:pStyle w:val="ConsPlusNormal"/>
        <w:widowControl/>
        <w:ind w:firstLine="0"/>
        <w:jc w:val="right"/>
        <w:outlineLvl w:val="0"/>
        <w:rPr>
          <w:rFonts w:ascii="Times New Roman" w:hAnsi="Times New Roman"/>
          <w:sz w:val="24"/>
        </w:rPr>
      </w:pPr>
    </w:p>
    <w:p w:rsidR="00584360" w:rsidRDefault="00584360" w:rsidP="001171AB">
      <w:pPr>
        <w:pStyle w:val="ConsPlusNormal"/>
        <w:widowControl/>
        <w:ind w:firstLine="0"/>
        <w:jc w:val="right"/>
        <w:outlineLvl w:val="0"/>
        <w:rPr>
          <w:rFonts w:ascii="Times New Roman" w:hAnsi="Times New Roman"/>
          <w:sz w:val="24"/>
        </w:rPr>
      </w:pPr>
    </w:p>
    <w:p w:rsidR="009214B7" w:rsidRDefault="00B3418B" w:rsidP="00B3418B">
      <w:pPr>
        <w:pStyle w:val="ConsPlusNormal"/>
        <w:widowControl/>
        <w:tabs>
          <w:tab w:val="left" w:pos="2362"/>
        </w:tabs>
        <w:ind w:firstLine="0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:rsidR="009214B7" w:rsidRDefault="009214B7">
      <w:pPr>
        <w:suppressAutoHyphens w:val="0"/>
        <w:spacing w:after="200" w:line="276" w:lineRule="auto"/>
        <w:rPr>
          <w:rFonts w:eastAsia="Arial" w:cs="Arial"/>
          <w:szCs w:val="20"/>
        </w:rPr>
      </w:pPr>
      <w:r>
        <w:br w:type="page"/>
      </w:r>
    </w:p>
    <w:p w:rsidR="009214B7" w:rsidRDefault="009214B7" w:rsidP="009214B7">
      <w:pPr>
        <w:jc w:val="right"/>
        <w:rPr>
          <w:b/>
        </w:rPr>
      </w:pPr>
      <w:r>
        <w:rPr>
          <w:b/>
        </w:rPr>
        <w:lastRenderedPageBreak/>
        <w:t>Утверждено</w:t>
      </w:r>
    </w:p>
    <w:p w:rsidR="009214B7" w:rsidRDefault="009214B7" w:rsidP="009214B7">
      <w:pPr>
        <w:pStyle w:val="ConsPlusNormal"/>
        <w:widowControl/>
        <w:ind w:firstLine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Постановлением администрации</w:t>
      </w:r>
    </w:p>
    <w:p w:rsidR="009214B7" w:rsidRDefault="009214B7" w:rsidP="009214B7">
      <w:pPr>
        <w:pStyle w:val="ConsPlusNormal"/>
        <w:widowControl/>
        <w:ind w:firstLine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Колыбельского сельсовета Краснозерского района </w:t>
      </w:r>
    </w:p>
    <w:p w:rsidR="009214B7" w:rsidRDefault="009214B7" w:rsidP="009214B7">
      <w:pPr>
        <w:pStyle w:val="ConsPlusNormal"/>
        <w:widowControl/>
        <w:ind w:firstLine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Новосибирской области</w:t>
      </w:r>
    </w:p>
    <w:p w:rsidR="009214B7" w:rsidRDefault="009214B7" w:rsidP="009214B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435C2D">
        <w:rPr>
          <w:rFonts w:ascii="Times New Roman" w:hAnsi="Times New Roman" w:cs="Times New Roman"/>
          <w:b/>
          <w:sz w:val="24"/>
          <w:szCs w:val="24"/>
        </w:rPr>
        <w:t>28.10</w:t>
      </w:r>
      <w:r>
        <w:rPr>
          <w:rFonts w:ascii="Times New Roman" w:hAnsi="Times New Roman" w:cs="Times New Roman"/>
          <w:b/>
          <w:sz w:val="24"/>
          <w:szCs w:val="24"/>
        </w:rPr>
        <w:t xml:space="preserve">.2019 № </w:t>
      </w:r>
      <w:r w:rsidR="00435C2D">
        <w:rPr>
          <w:rFonts w:ascii="Times New Roman" w:hAnsi="Times New Roman" w:cs="Times New Roman"/>
          <w:b/>
          <w:sz w:val="24"/>
          <w:szCs w:val="24"/>
        </w:rPr>
        <w:t>132</w:t>
      </w:r>
    </w:p>
    <w:p w:rsidR="009214B7" w:rsidRDefault="009214B7" w:rsidP="009214B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214B7" w:rsidRDefault="009214B7" w:rsidP="009214B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ПОЛОЖЕНИЕ</w:t>
      </w:r>
    </w:p>
    <w:p w:rsidR="009214B7" w:rsidRDefault="009214B7" w:rsidP="009214B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ОПЛАТЕ ТРУДА РАБОТНИКОВ, ЗАМЕЩАЮЩИХ ДОЛЖНОСТИ,</w:t>
      </w:r>
    </w:p>
    <w:p w:rsidR="009214B7" w:rsidRDefault="009214B7" w:rsidP="009214B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ЯВЛЯЮЩИЕСЯ ДОЛЖНОСТЯМИ МУНИЦИПАЛЬНОЙ СЛУЖБЫ И РАБОЧИХ В АДМИНИСТРАЦИИ КОЛЫБЕЛЬСКОГО СЕЛЬСОВЕТА</w:t>
      </w:r>
    </w:p>
    <w:p w:rsidR="009214B7" w:rsidRDefault="009214B7" w:rsidP="009214B7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14B7" w:rsidRDefault="009214B7" w:rsidP="009214B7">
      <w:pPr>
        <w:pStyle w:val="ConsTitle"/>
        <w:widowControl/>
        <w:ind w:right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Оплата труда </w:t>
      </w:r>
      <w:r>
        <w:rPr>
          <w:rFonts w:ascii="Times New Roman" w:hAnsi="Times New Roman" w:cs="Times New Roman"/>
          <w:color w:val="000000"/>
          <w:sz w:val="24"/>
          <w:szCs w:val="24"/>
        </w:rPr>
        <w:t>работников, замещающих должности,</w:t>
      </w:r>
    </w:p>
    <w:p w:rsidR="009214B7" w:rsidRDefault="009214B7" w:rsidP="009214B7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не являющимися должностями муниципальной службы</w:t>
      </w:r>
    </w:p>
    <w:p w:rsidR="009214B7" w:rsidRDefault="009214B7" w:rsidP="009214B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9214B7" w:rsidRDefault="009214B7" w:rsidP="009214B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I. Общие положения</w:t>
      </w:r>
    </w:p>
    <w:p w:rsidR="009214B7" w:rsidRDefault="009214B7" w:rsidP="009214B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214B7" w:rsidRDefault="009214B7" w:rsidP="009214B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Оплата труда работников, замещающих должности, не являющиеся должностями  муниципальной службы в администрации Колыбельского сельсовета (далее - работники) состоит из месячного должностного оклада (далее - должностной оклад), а также из ежемесячных и иных дополнительных выплат.</w:t>
      </w:r>
    </w:p>
    <w:p w:rsidR="009214B7" w:rsidRDefault="009214B7" w:rsidP="009214B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Работникам устанавливаются следующие дополнительные выплаты:</w:t>
      </w:r>
    </w:p>
    <w:p w:rsidR="009214B7" w:rsidRDefault="009214B7" w:rsidP="009214B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ежемесячная надбавка к должностному окладу за сложность, напряженность, высокие достижения в труде и специальный режим работы;</w:t>
      </w:r>
    </w:p>
    <w:p w:rsidR="009214B7" w:rsidRDefault="009214B7" w:rsidP="009214B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ежемесячная надбавка к должностному окладу за выслугу лет;</w:t>
      </w:r>
    </w:p>
    <w:p w:rsidR="009214B7" w:rsidRDefault="009214B7" w:rsidP="009214B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ежемесячная процентная надбавка к должностному окладу за работу со сведениями, составляющими государственную тайну;</w:t>
      </w:r>
    </w:p>
    <w:p w:rsidR="009214B7" w:rsidRDefault="009214B7" w:rsidP="009214B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ежемесячное денежное поощрение;</w:t>
      </w:r>
    </w:p>
    <w:p w:rsidR="009214B7" w:rsidRDefault="009214B7" w:rsidP="009214B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премии по результатам работы;</w:t>
      </w:r>
    </w:p>
    <w:p w:rsidR="009214B7" w:rsidRDefault="009214B7" w:rsidP="009214B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единовременная выплата при предоставлении ежегодного оплачиваемого отпуска и материальная помощь.</w:t>
      </w:r>
    </w:p>
    <w:p w:rsidR="009214B7" w:rsidRDefault="009214B7" w:rsidP="009214B7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На должностной оклад и дополнительные выплаты начисляется районный коэффициент.</w:t>
      </w:r>
    </w:p>
    <w:p w:rsidR="009214B7" w:rsidRDefault="009214B7" w:rsidP="009214B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II. Размеры должностных окладов работников</w:t>
      </w:r>
    </w:p>
    <w:p w:rsidR="009214B7" w:rsidRDefault="009214B7" w:rsidP="009214B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4455"/>
        <w:gridCol w:w="1680"/>
      </w:tblGrid>
      <w:tr w:rsidR="009214B7" w:rsidTr="009E3ED3">
        <w:trPr>
          <w:trHeight w:val="14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214B7" w:rsidRDefault="009214B7" w:rsidP="009E3ED3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214B7" w:rsidRDefault="009214B7" w:rsidP="009E3ED3">
            <w:pPr>
              <w:pStyle w:val="ConsPlusNormal"/>
              <w:widowControl/>
              <w:ind w:firstLine="0"/>
            </w:pPr>
            <w:r>
              <w:rPr>
                <w:sz w:val="24"/>
                <w:szCs w:val="24"/>
              </w:rPr>
              <w:t>Наименование должности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214B7" w:rsidRDefault="009214B7" w:rsidP="009E3ED3">
            <w:r>
              <w:t>Размер должностного оклада, руб.</w:t>
            </w:r>
          </w:p>
        </w:tc>
      </w:tr>
      <w:tr w:rsidR="009214B7" w:rsidTr="009E3ED3">
        <w:trPr>
          <w:trHeight w:val="2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14B7" w:rsidRDefault="009214B7" w:rsidP="009E3E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14B7" w:rsidRDefault="009214B7" w:rsidP="009E3ED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Делопроизводитель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14B7" w:rsidRDefault="0044418E" w:rsidP="009B7E89">
            <w:pPr>
              <w:pStyle w:val="ConsPlusNormal"/>
              <w:widowControl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9B7E89">
              <w:rPr>
                <w:rFonts w:ascii="Times New Roman" w:hAnsi="Times New Roman" w:cs="Times New Roman"/>
                <w:sz w:val="24"/>
                <w:szCs w:val="24"/>
              </w:rPr>
              <w:t>88,72</w:t>
            </w:r>
          </w:p>
        </w:tc>
      </w:tr>
    </w:tbl>
    <w:p w:rsidR="009214B7" w:rsidRDefault="009214B7" w:rsidP="009214B7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9214B7" w:rsidRDefault="009214B7" w:rsidP="009214B7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9214B7" w:rsidRDefault="009214B7" w:rsidP="009214B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III. Дополнительные выплаты</w:t>
      </w:r>
    </w:p>
    <w:p w:rsidR="009214B7" w:rsidRDefault="009214B7" w:rsidP="009214B7">
      <w:pPr>
        <w:pStyle w:val="ConsPlusNormal"/>
        <w:widowControl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3. Ежемесячная надбавка за сложность, напряженность, высокие достижения в труде и специальный режим работы устанавливается в размере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до </w:t>
      </w:r>
      <w:r w:rsidR="00C853B0">
        <w:rPr>
          <w:rFonts w:ascii="Times New Roman" w:hAnsi="Times New Roman" w:cs="Times New Roman"/>
          <w:sz w:val="24"/>
          <w:szCs w:val="24"/>
          <w:u w:val="single"/>
        </w:rPr>
        <w:t>350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процентов должностного оклада (включительно)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214B7" w:rsidRDefault="009214B7" w:rsidP="009214B7">
      <w:pPr>
        <w:autoSpaceDE w:val="0"/>
        <w:ind w:firstLine="540"/>
        <w:jc w:val="both"/>
      </w:pPr>
      <w:r>
        <w:t>Конкретный размер ежемесячной надбавки устанавливается Главой администрации Колыбельского сельсовета, при заключении трудового договора с учетом характера работы, условий труда и квалификации работника</w:t>
      </w:r>
      <w:r>
        <w:rPr>
          <w:color w:val="000000"/>
        </w:rPr>
        <w:t xml:space="preserve"> и может быть изменен с учетом эффективности и качества труда работника</w:t>
      </w:r>
      <w:r>
        <w:t>.</w:t>
      </w:r>
    </w:p>
    <w:p w:rsidR="009214B7" w:rsidRDefault="009214B7" w:rsidP="009214B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Ежемесячная надбавка за выслугу лет устанавливается в зависимости от стажа работы в следующих размерах:</w:t>
      </w:r>
    </w:p>
    <w:p w:rsidR="009214B7" w:rsidRDefault="009214B7" w:rsidP="009214B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160"/>
        <w:gridCol w:w="3615"/>
      </w:tblGrid>
      <w:tr w:rsidR="009214B7" w:rsidTr="009E3ED3">
        <w:trPr>
          <w:trHeight w:val="240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14B7" w:rsidRDefault="009214B7" w:rsidP="009E3ED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Стаж работы  </w:t>
            </w: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14B7" w:rsidRDefault="009214B7" w:rsidP="009E3ED3">
            <w:pPr>
              <w:pStyle w:val="ConsPlusNormal"/>
              <w:widowControl/>
              <w:ind w:firstLine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 должностного оклада</w:t>
            </w:r>
          </w:p>
        </w:tc>
      </w:tr>
      <w:tr w:rsidR="009214B7" w:rsidTr="009E3ED3">
        <w:trPr>
          <w:trHeight w:val="240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14B7" w:rsidRDefault="009214B7" w:rsidP="009E3ED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 до 8 лет  </w:t>
            </w: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14B7" w:rsidRDefault="009214B7" w:rsidP="009E3ED3">
            <w:pPr>
              <w:pStyle w:val="ConsPlusNormal"/>
              <w:widowControl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214B7" w:rsidTr="009E3ED3">
        <w:trPr>
          <w:trHeight w:val="240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14B7" w:rsidRDefault="009214B7" w:rsidP="009E3ED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8 до 13 лет </w:t>
            </w: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14B7" w:rsidRDefault="009214B7" w:rsidP="009E3ED3">
            <w:pPr>
              <w:pStyle w:val="ConsPlusNormal"/>
              <w:widowControl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9214B7" w:rsidTr="009E3ED3">
        <w:trPr>
          <w:trHeight w:val="240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14B7" w:rsidRDefault="009214B7" w:rsidP="009E3ED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13 до 18 лет</w:t>
            </w: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14B7" w:rsidRDefault="009214B7" w:rsidP="009E3ED3">
            <w:pPr>
              <w:pStyle w:val="ConsPlusNormal"/>
              <w:widowControl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9214B7" w:rsidTr="009E3ED3">
        <w:trPr>
          <w:trHeight w:val="240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14B7" w:rsidRDefault="009214B7" w:rsidP="009E3ED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18 до 23 лет</w:t>
            </w: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14B7" w:rsidRDefault="009214B7" w:rsidP="009E3ED3">
            <w:pPr>
              <w:pStyle w:val="ConsPlusNormal"/>
              <w:widowControl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9214B7" w:rsidTr="009E3ED3">
        <w:trPr>
          <w:trHeight w:val="240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14B7" w:rsidRDefault="009214B7" w:rsidP="009E3ED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23 лет      </w:t>
            </w: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14B7" w:rsidRDefault="009214B7" w:rsidP="009E3ED3">
            <w:pPr>
              <w:pStyle w:val="ConsPlusNormal"/>
              <w:widowControl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</w:tbl>
    <w:p w:rsidR="009214B7" w:rsidRDefault="009214B7" w:rsidP="009214B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9214B7" w:rsidRDefault="009214B7" w:rsidP="009214B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стаж работы для выплаты ежемесячной надбавки за выслугу лет включаются периоды работы (службы) на должностях в органах государственной власти и местного самоуправления. При этом учитываются периоды работы (службы), ранее засчитанные в установленном порядке.</w:t>
      </w:r>
    </w:p>
    <w:p w:rsidR="009214B7" w:rsidRDefault="009214B7" w:rsidP="009214B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Основным документом для определения стажа работы, дающего право на получение ежемесячной надбавки за выслугу лет, является трудовая книжка.</w:t>
      </w:r>
    </w:p>
    <w:p w:rsidR="009214B7" w:rsidRDefault="009214B7" w:rsidP="009214B7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Выплата ежемесячной надбавки за выслугу лет производится с месяца, в котором наступило право назначения или изменения размера данной надбавки.</w:t>
      </w:r>
    </w:p>
    <w:p w:rsidR="009214B7" w:rsidRDefault="009214B7" w:rsidP="009214B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Ежемесячная надбавка за выслугу лет устанавливается Главой администрации Колыбельского сельсовета на основании решения комиссии по установлению стажа.</w:t>
      </w:r>
    </w:p>
    <w:p w:rsidR="009214B7" w:rsidRDefault="009214B7" w:rsidP="009214B7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>
        <w:rPr>
          <w:rFonts w:ascii="Times New Roman" w:hAnsi="Times New Roman" w:cs="Times New Roman"/>
          <w:color w:val="000000"/>
          <w:sz w:val="24"/>
        </w:rPr>
        <w:t xml:space="preserve">Ежемесячная надбавка за качественные показатели трудовой деятельности устанавливается в размере </w:t>
      </w:r>
      <w:r>
        <w:rPr>
          <w:rFonts w:ascii="Times New Roman" w:hAnsi="Times New Roman" w:cs="Times New Roman"/>
          <w:color w:val="000000"/>
          <w:sz w:val="24"/>
          <w:u w:val="single"/>
        </w:rPr>
        <w:t xml:space="preserve">до </w:t>
      </w:r>
      <w:r w:rsidR="00C853B0">
        <w:rPr>
          <w:rFonts w:ascii="Times New Roman" w:hAnsi="Times New Roman" w:cs="Times New Roman"/>
          <w:color w:val="000000"/>
          <w:sz w:val="24"/>
          <w:u w:val="single"/>
        </w:rPr>
        <w:t>350</w:t>
      </w:r>
      <w:r>
        <w:rPr>
          <w:rFonts w:ascii="Times New Roman" w:hAnsi="Times New Roman" w:cs="Times New Roman"/>
          <w:color w:val="000000"/>
          <w:sz w:val="24"/>
          <w:u w:val="single"/>
        </w:rPr>
        <w:t xml:space="preserve"> процентов от должностного оклада (включительно).</w:t>
      </w:r>
    </w:p>
    <w:p w:rsidR="009214B7" w:rsidRPr="007E2CBC" w:rsidRDefault="009214B7" w:rsidP="009214B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</w:rPr>
      </w:pPr>
      <w:r w:rsidRPr="007E2CBC">
        <w:rPr>
          <w:rFonts w:ascii="Times New Roman" w:hAnsi="Times New Roman" w:cs="Times New Roman"/>
          <w:color w:val="000000"/>
          <w:sz w:val="24"/>
        </w:rPr>
        <w:t>5.1.</w:t>
      </w:r>
      <w:r>
        <w:rPr>
          <w:rFonts w:ascii="Times New Roman" w:hAnsi="Times New Roman" w:cs="Times New Roman"/>
          <w:color w:val="000000"/>
          <w:sz w:val="24"/>
        </w:rPr>
        <w:t xml:space="preserve"> Н</w:t>
      </w:r>
      <w:r w:rsidRPr="007E2CBC">
        <w:rPr>
          <w:rFonts w:ascii="Times New Roman" w:hAnsi="Times New Roman" w:cs="Times New Roman"/>
          <w:color w:val="000000"/>
          <w:sz w:val="24"/>
        </w:rPr>
        <w:t>адбавка за совмещение в размере</w:t>
      </w:r>
      <w:r w:rsidR="00C853B0">
        <w:rPr>
          <w:rFonts w:ascii="Times New Roman" w:hAnsi="Times New Roman" w:cs="Times New Roman"/>
          <w:color w:val="000000"/>
          <w:sz w:val="24"/>
        </w:rPr>
        <w:t xml:space="preserve"> до 300</w:t>
      </w:r>
      <w:r w:rsidRPr="007E2CBC">
        <w:rPr>
          <w:rFonts w:ascii="Times New Roman" w:hAnsi="Times New Roman" w:cs="Times New Roman"/>
          <w:color w:val="000000"/>
          <w:sz w:val="24"/>
          <w:u w:val="single"/>
        </w:rPr>
        <w:t xml:space="preserve"> процентов от должностного оклада</w:t>
      </w:r>
      <w:r w:rsidRPr="007E2CBC">
        <w:rPr>
          <w:rFonts w:ascii="Times New Roman" w:hAnsi="Times New Roman" w:cs="Times New Roman"/>
          <w:color w:val="000000"/>
          <w:sz w:val="24"/>
        </w:rPr>
        <w:t>.</w:t>
      </w:r>
    </w:p>
    <w:p w:rsidR="009214B7" w:rsidRDefault="009214B7" w:rsidP="009214B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6. Премирование работников осуществляется по результатам работы за календарный период года (месяц, квартал, год) в пределах утвержденного фонда оплаты труда.</w:t>
      </w:r>
    </w:p>
    <w:p w:rsidR="009214B7" w:rsidRDefault="009214B7" w:rsidP="009214B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Премия выплачивается в процентах от должностного оклада и максимальными размерами для конкретного работника не ограничивается.</w:t>
      </w:r>
    </w:p>
    <w:p w:rsidR="009214B7" w:rsidRDefault="009214B7" w:rsidP="009214B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Персональный размер премии по результатам работы устанавливается Главой администрации Колыбельского сельсовета и определяется в зависимости от реального вклада работника в результаты деятельности администрации, пропорционально фактически отработанному времени за премируемый период. </w:t>
      </w:r>
    </w:p>
    <w:p w:rsidR="009214B7" w:rsidRDefault="009214B7" w:rsidP="009214B7">
      <w:pPr>
        <w:pStyle w:val="ConsPlusNormal"/>
        <w:widowControl/>
        <w:ind w:firstLine="540"/>
        <w:jc w:val="both"/>
      </w:pPr>
      <w:r>
        <w:rPr>
          <w:rFonts w:ascii="Times New Roman" w:hAnsi="Times New Roman" w:cs="Times New Roman"/>
          <w:sz w:val="24"/>
        </w:rPr>
        <w:t xml:space="preserve">7. Работникам производится единовременная выплата при предоставлении ежегодного оплачиваемого отпуска в размере </w:t>
      </w:r>
      <w:r>
        <w:rPr>
          <w:rFonts w:ascii="Times New Roman" w:hAnsi="Times New Roman" w:cs="Times New Roman"/>
          <w:sz w:val="24"/>
          <w:u w:val="single"/>
        </w:rPr>
        <w:t>двух должностных окладов</w:t>
      </w:r>
      <w:r>
        <w:rPr>
          <w:rFonts w:ascii="Times New Roman" w:hAnsi="Times New Roman" w:cs="Times New Roman"/>
          <w:sz w:val="24"/>
        </w:rPr>
        <w:t>.</w:t>
      </w:r>
    </w:p>
    <w:p w:rsidR="009214B7" w:rsidRDefault="009214B7" w:rsidP="009214B7">
      <w:pPr>
        <w:autoSpaceDE w:val="0"/>
        <w:ind w:firstLine="540"/>
        <w:jc w:val="both"/>
      </w:pPr>
      <w:r>
        <w:t xml:space="preserve">8. Выплата материальной помощи работнику осуществляется на основании его личного заявления на имя Главы администрации Колыбельского сельсовета , при предоставлении ежегодного оплачиваемого отпуска либо в иной срок, в размере </w:t>
      </w:r>
      <w:r>
        <w:rPr>
          <w:u w:val="single"/>
        </w:rPr>
        <w:t>одного должностного оклада</w:t>
      </w:r>
      <w:r>
        <w:t>.</w:t>
      </w:r>
    </w:p>
    <w:p w:rsidR="009214B7" w:rsidRDefault="009214B7" w:rsidP="009214B7">
      <w:pPr>
        <w:pStyle w:val="ConsPlusNormal"/>
        <w:widowControl/>
        <w:ind w:firstLine="540"/>
        <w:jc w:val="both"/>
      </w:pPr>
      <w:r>
        <w:rPr>
          <w:rFonts w:ascii="Times New Roman" w:hAnsi="Times New Roman" w:cs="Times New Roman"/>
          <w:sz w:val="24"/>
        </w:rPr>
        <w:t xml:space="preserve">Работникам, принятым в администрацию </w:t>
      </w:r>
      <w:r>
        <w:rPr>
          <w:sz w:val="24"/>
        </w:rPr>
        <w:t xml:space="preserve"> </w:t>
      </w:r>
      <w:r>
        <w:rPr>
          <w:rFonts w:ascii="Times New Roman" w:hAnsi="Times New Roman"/>
          <w:sz w:val="22"/>
          <w:szCs w:val="22"/>
        </w:rPr>
        <w:t>Колыбельского сельсовета</w:t>
      </w:r>
      <w:r>
        <w:rPr>
          <w:rFonts w:ascii="Times New Roman" w:hAnsi="Times New Roman" w:cs="Times New Roman"/>
          <w:sz w:val="24"/>
        </w:rPr>
        <w:t>, либо уволенным в течение текущего календарного года, материальная помощь выплачивается пропорционально отработанному в календарном году времени.</w:t>
      </w:r>
    </w:p>
    <w:p w:rsidR="009214B7" w:rsidRDefault="009214B7" w:rsidP="009214B7">
      <w:pPr>
        <w:autoSpaceDE w:val="0"/>
        <w:ind w:firstLine="540"/>
        <w:jc w:val="both"/>
      </w:pPr>
      <w:r>
        <w:t>В случае возникновения чрезвычайной ситуации (продолжительного заболевания работника, смерти близкого родственника (родители, дети, муж, жена), причинения ущерба имуществу в результате кражи, пожара, стихийного бедствия и иных непредвиденных обстоятельств) работнику, в порядке исключения, может быть дополнительно выплачена материальная помощь в пределах установленного фонда оплаты труда.</w:t>
      </w:r>
    </w:p>
    <w:p w:rsidR="009214B7" w:rsidRDefault="009214B7" w:rsidP="009214B7">
      <w:pPr>
        <w:autoSpaceDE w:val="0"/>
        <w:ind w:firstLine="540"/>
        <w:jc w:val="both"/>
      </w:pPr>
      <w:r>
        <w:t>Решение о выплате и размере указанной материальной помощи принимается Главой администрации Колыбельского сельсовета на основании личного заявления работника и оформляется распоряжением администрации Колыбельского сельсовета.</w:t>
      </w:r>
    </w:p>
    <w:p w:rsidR="009214B7" w:rsidRDefault="009214B7" w:rsidP="009214B7">
      <w:pPr>
        <w:pStyle w:val="ConsNonformat"/>
        <w:widowControl/>
        <w:ind w:right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382C0E">
        <w:rPr>
          <w:rFonts w:ascii="Times New Roman" w:hAnsi="Times New Roman" w:cs="Times New Roman"/>
          <w:sz w:val="24"/>
          <w:szCs w:val="24"/>
        </w:rPr>
        <w:t>9.</w:t>
      </w:r>
      <w:r w:rsidRPr="00382C0E">
        <w:rPr>
          <w:rFonts w:ascii="Times New Roman" w:hAnsi="Times New Roman" w:cs="Times New Roman"/>
          <w:color w:val="000000"/>
          <w:sz w:val="24"/>
          <w:szCs w:val="24"/>
        </w:rPr>
        <w:t xml:space="preserve"> Срок выплаты заработной платы, согласно ст.136 ТК РФ:  за первую половину  месяца 16 числа текущего месяца  -аванс, за вторую половину  30 (31,февраль 28 или 29) числа текущего месяца - заработная плата.  </w:t>
      </w:r>
    </w:p>
    <w:p w:rsidR="009214B7" w:rsidRPr="00382C0E" w:rsidRDefault="009214B7" w:rsidP="009214B7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</w:p>
    <w:p w:rsidR="009214B7" w:rsidRDefault="009214B7" w:rsidP="009214B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</w:rPr>
      </w:pPr>
    </w:p>
    <w:p w:rsidR="009214B7" w:rsidRDefault="009214B7" w:rsidP="009214B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>IV. Фонд оплаты труда</w:t>
      </w:r>
    </w:p>
    <w:p w:rsidR="009214B7" w:rsidRDefault="009214B7" w:rsidP="009214B7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4"/>
        </w:rPr>
      </w:pPr>
    </w:p>
    <w:p w:rsidR="009214B7" w:rsidRDefault="009214B7" w:rsidP="009214B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При формировании фонда оплаты труда работников сверх средств, направляемых для выплаты должностных окладов, предусматриваются средства для выплаты (в расчете на год):</w:t>
      </w:r>
    </w:p>
    <w:p w:rsidR="009214B7" w:rsidRDefault="009214B7" w:rsidP="009214B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ежемесячной надбавки за сложность, напряженность, высокие достижения в труде и специальный режим работы - в размере </w:t>
      </w:r>
      <w:r w:rsidR="00C853B0">
        <w:rPr>
          <w:rFonts w:ascii="Times New Roman" w:hAnsi="Times New Roman" w:cs="Times New Roman"/>
          <w:sz w:val="24"/>
        </w:rPr>
        <w:t>42</w:t>
      </w:r>
      <w:r>
        <w:rPr>
          <w:rFonts w:ascii="Times New Roman" w:hAnsi="Times New Roman" w:cs="Times New Roman"/>
          <w:sz w:val="24"/>
        </w:rPr>
        <w:t xml:space="preserve"> должностных окладов;</w:t>
      </w:r>
    </w:p>
    <w:p w:rsidR="009214B7" w:rsidRDefault="009214B7" w:rsidP="009214B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ежемесячной надбавки к должностному окладу за выслугу лет - в размере 2 должностных окладов;</w:t>
      </w:r>
    </w:p>
    <w:p w:rsidR="009214B7" w:rsidRDefault="009214B7" w:rsidP="009214B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ежемесячная надбавка за совмещение - в размере </w:t>
      </w:r>
      <w:r w:rsidR="00C853B0">
        <w:rPr>
          <w:rFonts w:ascii="Times New Roman" w:hAnsi="Times New Roman" w:cs="Times New Roman"/>
          <w:sz w:val="24"/>
        </w:rPr>
        <w:t>36</w:t>
      </w:r>
      <w:r>
        <w:rPr>
          <w:rFonts w:ascii="Times New Roman" w:hAnsi="Times New Roman" w:cs="Times New Roman"/>
          <w:sz w:val="24"/>
        </w:rPr>
        <w:t xml:space="preserve"> должностных окладов;</w:t>
      </w:r>
    </w:p>
    <w:p w:rsidR="009214B7" w:rsidRDefault="009214B7" w:rsidP="009214B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премий по результатам работы - в размере 3 должностного оклада;</w:t>
      </w:r>
    </w:p>
    <w:p w:rsidR="009214B7" w:rsidRDefault="009214B7" w:rsidP="009214B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ежемесячной надбавки за качество - в размере </w:t>
      </w:r>
      <w:r w:rsidR="00C853B0">
        <w:rPr>
          <w:rFonts w:ascii="Times New Roman" w:hAnsi="Times New Roman" w:cs="Times New Roman"/>
          <w:sz w:val="24"/>
        </w:rPr>
        <w:t>42</w:t>
      </w:r>
      <w:r>
        <w:rPr>
          <w:rFonts w:ascii="Times New Roman" w:hAnsi="Times New Roman" w:cs="Times New Roman"/>
          <w:sz w:val="24"/>
        </w:rPr>
        <w:t xml:space="preserve"> должностных окладов;</w:t>
      </w:r>
    </w:p>
    <w:p w:rsidR="009214B7" w:rsidRDefault="009214B7" w:rsidP="009214B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единовременной выплаты при предоставлении ежегодного оплачиваемого отпуска - в размере 2 должностных окладов;</w:t>
      </w:r>
    </w:p>
    <w:p w:rsidR="009214B7" w:rsidRDefault="009214B7" w:rsidP="009214B7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>материальной помощи - в размере 2 должностных окладов.</w:t>
      </w:r>
    </w:p>
    <w:p w:rsidR="009214B7" w:rsidRDefault="009214B7" w:rsidP="009214B7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Заключительные положения</w:t>
      </w:r>
    </w:p>
    <w:p w:rsidR="009214B7" w:rsidRDefault="009214B7" w:rsidP="009214B7">
      <w:pPr>
        <w:pStyle w:val="ConsTitle"/>
        <w:widowControl/>
        <w:ind w:right="0"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 w:val="0"/>
          <w:sz w:val="24"/>
        </w:rPr>
        <w:t xml:space="preserve">Увеличение (индексация) размеров должностных окладов </w:t>
      </w:r>
      <w:r>
        <w:rPr>
          <w:rFonts w:ascii="Times New Roman" w:hAnsi="Times New Roman" w:cs="Times New Roman"/>
          <w:b w:val="0"/>
          <w:color w:val="000000"/>
          <w:sz w:val="24"/>
        </w:rPr>
        <w:t xml:space="preserve">работников, замещающих должности, не являющимися должностями муниципальной службы и рабочих в администрации </w:t>
      </w:r>
      <w:r>
        <w:rPr>
          <w:rFonts w:ascii="Times New Roman" w:hAnsi="Times New Roman" w:cs="Times New Roman"/>
          <w:b w:val="0"/>
          <w:sz w:val="24"/>
        </w:rPr>
        <w:t>Колыбельского сельсовета</w:t>
      </w:r>
      <w:r>
        <w:rPr>
          <w:sz w:val="24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4"/>
        </w:rPr>
        <w:t>производится одновременно при увеличении (индексации) окладов денежного содержания муниципальных служащих.</w:t>
      </w:r>
    </w:p>
    <w:p w:rsidR="009214B7" w:rsidRDefault="009214B7" w:rsidP="009214B7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</w:rPr>
      </w:pPr>
    </w:p>
    <w:p w:rsidR="009214B7" w:rsidRDefault="009214B7" w:rsidP="009214B7">
      <w:pPr>
        <w:pStyle w:val="ConsTitle"/>
        <w:widowControl/>
        <w:ind w:right="0" w:firstLine="360"/>
        <w:jc w:val="both"/>
        <w:rPr>
          <w:sz w:val="28"/>
          <w:szCs w:val="28"/>
        </w:rPr>
      </w:pPr>
    </w:p>
    <w:p w:rsidR="009214B7" w:rsidRDefault="009214B7" w:rsidP="009214B7">
      <w:pPr>
        <w:pStyle w:val="ConsTitle"/>
        <w:widowControl/>
        <w:ind w:right="0" w:firstLine="360"/>
        <w:jc w:val="both"/>
        <w:rPr>
          <w:sz w:val="28"/>
          <w:szCs w:val="28"/>
        </w:rPr>
      </w:pPr>
    </w:p>
    <w:p w:rsidR="009214B7" w:rsidRDefault="009214B7" w:rsidP="009214B7">
      <w:pPr>
        <w:pStyle w:val="ConsTitle"/>
        <w:widowControl/>
        <w:ind w:right="0" w:firstLine="360"/>
        <w:jc w:val="both"/>
        <w:rPr>
          <w:sz w:val="28"/>
          <w:szCs w:val="28"/>
        </w:rPr>
      </w:pPr>
    </w:p>
    <w:p w:rsidR="009214B7" w:rsidRDefault="009214B7" w:rsidP="009214B7">
      <w:pPr>
        <w:pStyle w:val="ConsTitle"/>
        <w:widowControl/>
        <w:ind w:right="0" w:firstLine="360"/>
        <w:jc w:val="both"/>
        <w:rPr>
          <w:sz w:val="28"/>
          <w:szCs w:val="28"/>
        </w:rPr>
      </w:pPr>
    </w:p>
    <w:p w:rsidR="009214B7" w:rsidRDefault="009214B7" w:rsidP="009214B7">
      <w:pPr>
        <w:pStyle w:val="ConsTitle"/>
        <w:widowControl/>
        <w:ind w:right="0" w:firstLine="360"/>
        <w:jc w:val="both"/>
        <w:rPr>
          <w:sz w:val="28"/>
          <w:szCs w:val="28"/>
        </w:rPr>
      </w:pPr>
    </w:p>
    <w:p w:rsidR="009214B7" w:rsidRDefault="009214B7" w:rsidP="009214B7">
      <w:pPr>
        <w:pStyle w:val="ConsTitle"/>
        <w:widowControl/>
        <w:ind w:right="0" w:firstLine="360"/>
        <w:jc w:val="both"/>
        <w:rPr>
          <w:sz w:val="28"/>
          <w:szCs w:val="28"/>
        </w:rPr>
      </w:pPr>
    </w:p>
    <w:p w:rsidR="009A6F54" w:rsidRPr="009A6F54" w:rsidRDefault="009A6F54" w:rsidP="00B3418B">
      <w:pPr>
        <w:pStyle w:val="ConsPlusNormal"/>
        <w:widowControl/>
        <w:tabs>
          <w:tab w:val="left" w:pos="2362"/>
        </w:tabs>
        <w:ind w:firstLine="0"/>
        <w:outlineLvl w:val="0"/>
      </w:pPr>
    </w:p>
    <w:sectPr w:rsidR="009A6F54" w:rsidRPr="009A6F54" w:rsidSect="00E46C20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7EC7" w:rsidRDefault="00F47EC7" w:rsidP="00DA7C62">
      <w:r>
        <w:separator/>
      </w:r>
    </w:p>
  </w:endnote>
  <w:endnote w:type="continuationSeparator" w:id="1">
    <w:p w:rsidR="00F47EC7" w:rsidRDefault="00F47EC7" w:rsidP="00DA7C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4597" w:rsidRDefault="00A74597">
    <w:pPr>
      <w:pStyle w:val="a5"/>
      <w:jc w:val="right"/>
    </w:pPr>
  </w:p>
  <w:p w:rsidR="00A74597" w:rsidRDefault="00A7459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7EC7" w:rsidRDefault="00F47EC7" w:rsidP="00DA7C62">
      <w:r>
        <w:separator/>
      </w:r>
    </w:p>
  </w:footnote>
  <w:footnote w:type="continuationSeparator" w:id="1">
    <w:p w:rsidR="00F47EC7" w:rsidRDefault="00F47EC7" w:rsidP="00DA7C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5"/>
    <w:multiLevelType w:val="multilevel"/>
    <w:tmpl w:val="00000005"/>
    <w:name w:val="WW8Num5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A576C6B"/>
    <w:multiLevelType w:val="hybridMultilevel"/>
    <w:tmpl w:val="24AC4BE2"/>
    <w:lvl w:ilvl="0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E3C46FD"/>
    <w:multiLevelType w:val="multilevel"/>
    <w:tmpl w:val="B28E70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4DA19C7"/>
    <w:multiLevelType w:val="hybridMultilevel"/>
    <w:tmpl w:val="061A4CFE"/>
    <w:lvl w:ilvl="0" w:tplc="FFFFFFFF">
      <w:start w:val="1"/>
      <w:numFmt w:val="decimal"/>
      <w:lvlText w:val="%1."/>
      <w:lvlJc w:val="left"/>
      <w:pPr>
        <w:tabs>
          <w:tab w:val="num" w:pos="1230"/>
        </w:tabs>
        <w:ind w:left="1230" w:hanging="525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9460C91"/>
    <w:multiLevelType w:val="hybridMultilevel"/>
    <w:tmpl w:val="A24E0F7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A2D336E"/>
    <w:multiLevelType w:val="hybridMultilevel"/>
    <w:tmpl w:val="9594F04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BBC7B08"/>
    <w:multiLevelType w:val="hybridMultilevel"/>
    <w:tmpl w:val="46023F58"/>
    <w:lvl w:ilvl="0" w:tplc="FFFFFFFF">
      <w:start w:val="1"/>
      <w:numFmt w:val="decimal"/>
      <w:lvlText w:val="%1."/>
      <w:lvlJc w:val="left"/>
      <w:pPr>
        <w:tabs>
          <w:tab w:val="num" w:pos="1155"/>
        </w:tabs>
        <w:ind w:left="1155" w:hanging="795"/>
      </w:pPr>
    </w:lvl>
    <w:lvl w:ilvl="1" w:tplc="FFFFFFFF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FFFFFFF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FFFFFFF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FFFFFFFF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FFFFFFF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FFFFFFF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FFFFFFF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FFFFFFFF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9">
    <w:nsid w:val="2E9950FE"/>
    <w:multiLevelType w:val="hybridMultilevel"/>
    <w:tmpl w:val="D2D863BC"/>
    <w:lvl w:ilvl="0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3917369"/>
    <w:multiLevelType w:val="multilevel"/>
    <w:tmpl w:val="9CB095C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</w:lvl>
  </w:abstractNum>
  <w:abstractNum w:abstractNumId="11">
    <w:nsid w:val="3EF62CCC"/>
    <w:multiLevelType w:val="multilevel"/>
    <w:tmpl w:val="680C24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CDE21DD"/>
    <w:multiLevelType w:val="hybridMultilevel"/>
    <w:tmpl w:val="8E6C51F8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4273557"/>
    <w:multiLevelType w:val="hybridMultilevel"/>
    <w:tmpl w:val="22A0D87C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EAE16CF"/>
    <w:multiLevelType w:val="hybridMultilevel"/>
    <w:tmpl w:val="1A3CE9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FFFFFFF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FFFFFFF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FFFFFFFF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FFFFFFF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FFFFFFF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FFFFFFF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FFFFFFFF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5">
    <w:nsid w:val="60296185"/>
    <w:multiLevelType w:val="singleLevel"/>
    <w:tmpl w:val="1B54C41C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16">
    <w:nsid w:val="61303F07"/>
    <w:multiLevelType w:val="hybridMultilevel"/>
    <w:tmpl w:val="518CC8D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26A4ABE"/>
    <w:multiLevelType w:val="hybridMultilevel"/>
    <w:tmpl w:val="57BE783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8B41F2C"/>
    <w:multiLevelType w:val="hybridMultilevel"/>
    <w:tmpl w:val="1D943F0A"/>
    <w:lvl w:ilvl="0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8DB74C2"/>
    <w:multiLevelType w:val="multilevel"/>
    <w:tmpl w:val="EDF45D00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</w:lvl>
  </w:abstractNum>
  <w:abstractNum w:abstractNumId="20">
    <w:nsid w:val="6DA11A93"/>
    <w:multiLevelType w:val="multilevel"/>
    <w:tmpl w:val="9066437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4F82507"/>
    <w:multiLevelType w:val="multilevel"/>
    <w:tmpl w:val="2A86C6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B7C24CE"/>
    <w:multiLevelType w:val="multilevel"/>
    <w:tmpl w:val="3A5E7DF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990"/>
        </w:tabs>
        <w:ind w:left="990" w:hanging="45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b/>
      </w:rPr>
    </w:lvl>
  </w:abstractNum>
  <w:abstractNum w:abstractNumId="23">
    <w:nsid w:val="7F757D98"/>
    <w:multiLevelType w:val="multilevel"/>
    <w:tmpl w:val="09820D9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FA95985"/>
    <w:multiLevelType w:val="hybridMultilevel"/>
    <w:tmpl w:val="09D8DC8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3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  <w:lvlOverride w:ilvl="0">
      <w:startOverride w:val="3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71AB"/>
    <w:rsid w:val="0000006A"/>
    <w:rsid w:val="0000036A"/>
    <w:rsid w:val="00000D1A"/>
    <w:rsid w:val="00000ECB"/>
    <w:rsid w:val="00000F67"/>
    <w:rsid w:val="0000103F"/>
    <w:rsid w:val="0000120B"/>
    <w:rsid w:val="000018F3"/>
    <w:rsid w:val="00001AF5"/>
    <w:rsid w:val="00001B75"/>
    <w:rsid w:val="00001DEB"/>
    <w:rsid w:val="00001E63"/>
    <w:rsid w:val="00001E7D"/>
    <w:rsid w:val="00001E9E"/>
    <w:rsid w:val="00002260"/>
    <w:rsid w:val="00002356"/>
    <w:rsid w:val="0000247C"/>
    <w:rsid w:val="0000255D"/>
    <w:rsid w:val="000027D6"/>
    <w:rsid w:val="0000288E"/>
    <w:rsid w:val="000028A0"/>
    <w:rsid w:val="00003337"/>
    <w:rsid w:val="0000349E"/>
    <w:rsid w:val="000037C1"/>
    <w:rsid w:val="00003C90"/>
    <w:rsid w:val="00003F9A"/>
    <w:rsid w:val="00004537"/>
    <w:rsid w:val="000045DE"/>
    <w:rsid w:val="000045E6"/>
    <w:rsid w:val="00004C6B"/>
    <w:rsid w:val="00005299"/>
    <w:rsid w:val="000055EC"/>
    <w:rsid w:val="00005A4A"/>
    <w:rsid w:val="00005B6D"/>
    <w:rsid w:val="00005DA0"/>
    <w:rsid w:val="00005F0F"/>
    <w:rsid w:val="0000659E"/>
    <w:rsid w:val="00006837"/>
    <w:rsid w:val="000068E7"/>
    <w:rsid w:val="000069CB"/>
    <w:rsid w:val="00006D03"/>
    <w:rsid w:val="00006DC1"/>
    <w:rsid w:val="00007127"/>
    <w:rsid w:val="00007150"/>
    <w:rsid w:val="000079DA"/>
    <w:rsid w:val="00007A54"/>
    <w:rsid w:val="00007C35"/>
    <w:rsid w:val="00007F74"/>
    <w:rsid w:val="00010091"/>
    <w:rsid w:val="000101E7"/>
    <w:rsid w:val="00010517"/>
    <w:rsid w:val="0001126E"/>
    <w:rsid w:val="00011365"/>
    <w:rsid w:val="000116B9"/>
    <w:rsid w:val="0001172E"/>
    <w:rsid w:val="0001184F"/>
    <w:rsid w:val="00011B3D"/>
    <w:rsid w:val="00011C0E"/>
    <w:rsid w:val="00011F8F"/>
    <w:rsid w:val="00011F91"/>
    <w:rsid w:val="000125D0"/>
    <w:rsid w:val="00012B0D"/>
    <w:rsid w:val="00012B2F"/>
    <w:rsid w:val="00012BC3"/>
    <w:rsid w:val="00012CF0"/>
    <w:rsid w:val="00013165"/>
    <w:rsid w:val="0001325E"/>
    <w:rsid w:val="00013333"/>
    <w:rsid w:val="000137BC"/>
    <w:rsid w:val="000138EF"/>
    <w:rsid w:val="000139D3"/>
    <w:rsid w:val="00013FFC"/>
    <w:rsid w:val="00014249"/>
    <w:rsid w:val="00014401"/>
    <w:rsid w:val="00014447"/>
    <w:rsid w:val="00014935"/>
    <w:rsid w:val="000149B6"/>
    <w:rsid w:val="000149FF"/>
    <w:rsid w:val="00014A82"/>
    <w:rsid w:val="00014CD2"/>
    <w:rsid w:val="00014EEF"/>
    <w:rsid w:val="00014FF6"/>
    <w:rsid w:val="0001539A"/>
    <w:rsid w:val="000155C7"/>
    <w:rsid w:val="00015993"/>
    <w:rsid w:val="00015D05"/>
    <w:rsid w:val="00015E91"/>
    <w:rsid w:val="00016BBD"/>
    <w:rsid w:val="00016CC0"/>
    <w:rsid w:val="00016DE7"/>
    <w:rsid w:val="00016DFE"/>
    <w:rsid w:val="00016FD7"/>
    <w:rsid w:val="000171D3"/>
    <w:rsid w:val="00017690"/>
    <w:rsid w:val="000179C0"/>
    <w:rsid w:val="00017B91"/>
    <w:rsid w:val="00017D5D"/>
    <w:rsid w:val="00017DDE"/>
    <w:rsid w:val="00017F02"/>
    <w:rsid w:val="00020109"/>
    <w:rsid w:val="000201B4"/>
    <w:rsid w:val="00020260"/>
    <w:rsid w:val="00020413"/>
    <w:rsid w:val="00020943"/>
    <w:rsid w:val="00020945"/>
    <w:rsid w:val="000215F4"/>
    <w:rsid w:val="0002171F"/>
    <w:rsid w:val="00021B29"/>
    <w:rsid w:val="00021CC3"/>
    <w:rsid w:val="00021D95"/>
    <w:rsid w:val="00021F04"/>
    <w:rsid w:val="000226E6"/>
    <w:rsid w:val="0002291A"/>
    <w:rsid w:val="00022D47"/>
    <w:rsid w:val="00022DC9"/>
    <w:rsid w:val="000232E7"/>
    <w:rsid w:val="00023725"/>
    <w:rsid w:val="0002376A"/>
    <w:rsid w:val="00023833"/>
    <w:rsid w:val="00023B8D"/>
    <w:rsid w:val="00023C5F"/>
    <w:rsid w:val="00024218"/>
    <w:rsid w:val="0002422B"/>
    <w:rsid w:val="000243B1"/>
    <w:rsid w:val="00024AF6"/>
    <w:rsid w:val="00024D03"/>
    <w:rsid w:val="00024F01"/>
    <w:rsid w:val="0002524B"/>
    <w:rsid w:val="0002533D"/>
    <w:rsid w:val="00025353"/>
    <w:rsid w:val="00025457"/>
    <w:rsid w:val="0002556D"/>
    <w:rsid w:val="000256F2"/>
    <w:rsid w:val="00025724"/>
    <w:rsid w:val="0002573E"/>
    <w:rsid w:val="000258E4"/>
    <w:rsid w:val="00026358"/>
    <w:rsid w:val="00026558"/>
    <w:rsid w:val="0002656B"/>
    <w:rsid w:val="00026715"/>
    <w:rsid w:val="000271AE"/>
    <w:rsid w:val="000276B0"/>
    <w:rsid w:val="0002792F"/>
    <w:rsid w:val="00027953"/>
    <w:rsid w:val="00027A0E"/>
    <w:rsid w:val="00027AA8"/>
    <w:rsid w:val="00027B25"/>
    <w:rsid w:val="000307C7"/>
    <w:rsid w:val="000308B2"/>
    <w:rsid w:val="00030EDA"/>
    <w:rsid w:val="0003182B"/>
    <w:rsid w:val="00031B81"/>
    <w:rsid w:val="0003231E"/>
    <w:rsid w:val="00032AEF"/>
    <w:rsid w:val="00033012"/>
    <w:rsid w:val="000331AC"/>
    <w:rsid w:val="0003348C"/>
    <w:rsid w:val="00033B5A"/>
    <w:rsid w:val="00033BEE"/>
    <w:rsid w:val="00034131"/>
    <w:rsid w:val="0003425D"/>
    <w:rsid w:val="0003433F"/>
    <w:rsid w:val="00034417"/>
    <w:rsid w:val="000345BF"/>
    <w:rsid w:val="000345EA"/>
    <w:rsid w:val="000345F8"/>
    <w:rsid w:val="00034CD8"/>
    <w:rsid w:val="00034DB4"/>
    <w:rsid w:val="0003501E"/>
    <w:rsid w:val="000350A8"/>
    <w:rsid w:val="0003518B"/>
    <w:rsid w:val="00035439"/>
    <w:rsid w:val="000358D6"/>
    <w:rsid w:val="00035A94"/>
    <w:rsid w:val="00036334"/>
    <w:rsid w:val="0003658E"/>
    <w:rsid w:val="00036A9D"/>
    <w:rsid w:val="00036B2A"/>
    <w:rsid w:val="000371A4"/>
    <w:rsid w:val="000375AA"/>
    <w:rsid w:val="000378C5"/>
    <w:rsid w:val="000378C7"/>
    <w:rsid w:val="00037913"/>
    <w:rsid w:val="000405CA"/>
    <w:rsid w:val="00040865"/>
    <w:rsid w:val="000408C1"/>
    <w:rsid w:val="00040F5C"/>
    <w:rsid w:val="0004118B"/>
    <w:rsid w:val="000415B4"/>
    <w:rsid w:val="000418E3"/>
    <w:rsid w:val="00041A0C"/>
    <w:rsid w:val="00041CE3"/>
    <w:rsid w:val="000426D1"/>
    <w:rsid w:val="000429E2"/>
    <w:rsid w:val="00042BB6"/>
    <w:rsid w:val="00042D56"/>
    <w:rsid w:val="0004310C"/>
    <w:rsid w:val="00043345"/>
    <w:rsid w:val="000433F5"/>
    <w:rsid w:val="00043597"/>
    <w:rsid w:val="00043684"/>
    <w:rsid w:val="000437E2"/>
    <w:rsid w:val="000439CA"/>
    <w:rsid w:val="00044589"/>
    <w:rsid w:val="00044FFB"/>
    <w:rsid w:val="0004548A"/>
    <w:rsid w:val="0004580A"/>
    <w:rsid w:val="0004593B"/>
    <w:rsid w:val="00045D91"/>
    <w:rsid w:val="00045EAD"/>
    <w:rsid w:val="0004608F"/>
    <w:rsid w:val="0004695A"/>
    <w:rsid w:val="00046E59"/>
    <w:rsid w:val="00046FAC"/>
    <w:rsid w:val="0004708C"/>
    <w:rsid w:val="00047874"/>
    <w:rsid w:val="000479E2"/>
    <w:rsid w:val="00047A29"/>
    <w:rsid w:val="00047AEE"/>
    <w:rsid w:val="00047BD3"/>
    <w:rsid w:val="00047D31"/>
    <w:rsid w:val="000500AB"/>
    <w:rsid w:val="00050126"/>
    <w:rsid w:val="00050153"/>
    <w:rsid w:val="00050205"/>
    <w:rsid w:val="00050ACE"/>
    <w:rsid w:val="00050CFA"/>
    <w:rsid w:val="000511C9"/>
    <w:rsid w:val="00051252"/>
    <w:rsid w:val="000513E6"/>
    <w:rsid w:val="000513ED"/>
    <w:rsid w:val="000514C5"/>
    <w:rsid w:val="000518ED"/>
    <w:rsid w:val="00051A4C"/>
    <w:rsid w:val="00051DEF"/>
    <w:rsid w:val="00051E5C"/>
    <w:rsid w:val="000521A2"/>
    <w:rsid w:val="0005261D"/>
    <w:rsid w:val="000526B5"/>
    <w:rsid w:val="00052CFE"/>
    <w:rsid w:val="0005306E"/>
    <w:rsid w:val="00053162"/>
    <w:rsid w:val="00053248"/>
    <w:rsid w:val="000546E2"/>
    <w:rsid w:val="00054BF9"/>
    <w:rsid w:val="00054C88"/>
    <w:rsid w:val="00054FD9"/>
    <w:rsid w:val="0005501A"/>
    <w:rsid w:val="000550E6"/>
    <w:rsid w:val="00055615"/>
    <w:rsid w:val="00055905"/>
    <w:rsid w:val="00055A39"/>
    <w:rsid w:val="00055A6F"/>
    <w:rsid w:val="00055D5C"/>
    <w:rsid w:val="00055F1E"/>
    <w:rsid w:val="000560AC"/>
    <w:rsid w:val="00056510"/>
    <w:rsid w:val="00056736"/>
    <w:rsid w:val="00056AE7"/>
    <w:rsid w:val="00056C9D"/>
    <w:rsid w:val="00056CEC"/>
    <w:rsid w:val="00057435"/>
    <w:rsid w:val="0005749E"/>
    <w:rsid w:val="00057EAB"/>
    <w:rsid w:val="0006053D"/>
    <w:rsid w:val="000607B6"/>
    <w:rsid w:val="00060906"/>
    <w:rsid w:val="0006095A"/>
    <w:rsid w:val="00060B19"/>
    <w:rsid w:val="00060E53"/>
    <w:rsid w:val="00060FF5"/>
    <w:rsid w:val="00061073"/>
    <w:rsid w:val="00061107"/>
    <w:rsid w:val="000616F5"/>
    <w:rsid w:val="0006179C"/>
    <w:rsid w:val="000619ED"/>
    <w:rsid w:val="0006203D"/>
    <w:rsid w:val="000621B7"/>
    <w:rsid w:val="0006224B"/>
    <w:rsid w:val="000624E6"/>
    <w:rsid w:val="00062660"/>
    <w:rsid w:val="00062704"/>
    <w:rsid w:val="00062924"/>
    <w:rsid w:val="00062BC1"/>
    <w:rsid w:val="0006337A"/>
    <w:rsid w:val="00063D4B"/>
    <w:rsid w:val="00064030"/>
    <w:rsid w:val="000640F9"/>
    <w:rsid w:val="000641CB"/>
    <w:rsid w:val="000643BC"/>
    <w:rsid w:val="00064545"/>
    <w:rsid w:val="00064B91"/>
    <w:rsid w:val="00064E52"/>
    <w:rsid w:val="000653CC"/>
    <w:rsid w:val="00065AAD"/>
    <w:rsid w:val="00065D60"/>
    <w:rsid w:val="0006641A"/>
    <w:rsid w:val="00066564"/>
    <w:rsid w:val="000666BD"/>
    <w:rsid w:val="00066B1A"/>
    <w:rsid w:val="00066D95"/>
    <w:rsid w:val="00066ED7"/>
    <w:rsid w:val="00066F65"/>
    <w:rsid w:val="0006717C"/>
    <w:rsid w:val="000673BC"/>
    <w:rsid w:val="000678A4"/>
    <w:rsid w:val="000678CA"/>
    <w:rsid w:val="00067DF3"/>
    <w:rsid w:val="0007013D"/>
    <w:rsid w:val="00070189"/>
    <w:rsid w:val="000701A0"/>
    <w:rsid w:val="00070300"/>
    <w:rsid w:val="00070DDE"/>
    <w:rsid w:val="000711BB"/>
    <w:rsid w:val="0007120B"/>
    <w:rsid w:val="00071594"/>
    <w:rsid w:val="00071681"/>
    <w:rsid w:val="00071857"/>
    <w:rsid w:val="000719A2"/>
    <w:rsid w:val="00071DD0"/>
    <w:rsid w:val="00071EAB"/>
    <w:rsid w:val="000722A8"/>
    <w:rsid w:val="000722D0"/>
    <w:rsid w:val="000725E6"/>
    <w:rsid w:val="0007266F"/>
    <w:rsid w:val="0007294E"/>
    <w:rsid w:val="00072C8A"/>
    <w:rsid w:val="00072CBC"/>
    <w:rsid w:val="00072CEA"/>
    <w:rsid w:val="0007312D"/>
    <w:rsid w:val="00073890"/>
    <w:rsid w:val="00073A33"/>
    <w:rsid w:val="00073A5C"/>
    <w:rsid w:val="000743AA"/>
    <w:rsid w:val="000746ED"/>
    <w:rsid w:val="00074948"/>
    <w:rsid w:val="00074958"/>
    <w:rsid w:val="00074AD3"/>
    <w:rsid w:val="00074AE5"/>
    <w:rsid w:val="00075266"/>
    <w:rsid w:val="000754BD"/>
    <w:rsid w:val="00075526"/>
    <w:rsid w:val="00075540"/>
    <w:rsid w:val="000758F8"/>
    <w:rsid w:val="00075E05"/>
    <w:rsid w:val="000762F3"/>
    <w:rsid w:val="000763D4"/>
    <w:rsid w:val="000764B7"/>
    <w:rsid w:val="00076B8F"/>
    <w:rsid w:val="00076E4D"/>
    <w:rsid w:val="00076F4B"/>
    <w:rsid w:val="00076F78"/>
    <w:rsid w:val="0007703E"/>
    <w:rsid w:val="00077291"/>
    <w:rsid w:val="0007751A"/>
    <w:rsid w:val="00077836"/>
    <w:rsid w:val="00077C67"/>
    <w:rsid w:val="00077D1B"/>
    <w:rsid w:val="0008013C"/>
    <w:rsid w:val="0008027F"/>
    <w:rsid w:val="0008057C"/>
    <w:rsid w:val="000805D1"/>
    <w:rsid w:val="000807F0"/>
    <w:rsid w:val="00080DE0"/>
    <w:rsid w:val="00080E1C"/>
    <w:rsid w:val="00080E75"/>
    <w:rsid w:val="00080EB3"/>
    <w:rsid w:val="00080EE4"/>
    <w:rsid w:val="00080EFE"/>
    <w:rsid w:val="00080F51"/>
    <w:rsid w:val="00081085"/>
    <w:rsid w:val="0008131C"/>
    <w:rsid w:val="000813C4"/>
    <w:rsid w:val="000814EF"/>
    <w:rsid w:val="00081946"/>
    <w:rsid w:val="00081988"/>
    <w:rsid w:val="000819A5"/>
    <w:rsid w:val="00081B19"/>
    <w:rsid w:val="00081D05"/>
    <w:rsid w:val="00081FBA"/>
    <w:rsid w:val="0008238D"/>
    <w:rsid w:val="00082DAA"/>
    <w:rsid w:val="00082E51"/>
    <w:rsid w:val="00082F97"/>
    <w:rsid w:val="00082FB7"/>
    <w:rsid w:val="00083294"/>
    <w:rsid w:val="00083355"/>
    <w:rsid w:val="000837C7"/>
    <w:rsid w:val="000838C6"/>
    <w:rsid w:val="0008397C"/>
    <w:rsid w:val="00083B31"/>
    <w:rsid w:val="00083C5C"/>
    <w:rsid w:val="000841F1"/>
    <w:rsid w:val="0008440A"/>
    <w:rsid w:val="000849C9"/>
    <w:rsid w:val="00084C86"/>
    <w:rsid w:val="00084D68"/>
    <w:rsid w:val="00084E7F"/>
    <w:rsid w:val="000851B0"/>
    <w:rsid w:val="00085526"/>
    <w:rsid w:val="000859D1"/>
    <w:rsid w:val="00085A1D"/>
    <w:rsid w:val="00085E6C"/>
    <w:rsid w:val="00086576"/>
    <w:rsid w:val="00086B2B"/>
    <w:rsid w:val="00086C6F"/>
    <w:rsid w:val="00086D00"/>
    <w:rsid w:val="00086EC8"/>
    <w:rsid w:val="00086F25"/>
    <w:rsid w:val="000873CE"/>
    <w:rsid w:val="00087404"/>
    <w:rsid w:val="00087429"/>
    <w:rsid w:val="000874D3"/>
    <w:rsid w:val="00087ED5"/>
    <w:rsid w:val="00090061"/>
    <w:rsid w:val="00090211"/>
    <w:rsid w:val="000904B1"/>
    <w:rsid w:val="000904DD"/>
    <w:rsid w:val="000904E8"/>
    <w:rsid w:val="00090501"/>
    <w:rsid w:val="00090563"/>
    <w:rsid w:val="00090CF4"/>
    <w:rsid w:val="00090FF5"/>
    <w:rsid w:val="000910C3"/>
    <w:rsid w:val="0009127A"/>
    <w:rsid w:val="000914A2"/>
    <w:rsid w:val="000918E1"/>
    <w:rsid w:val="00091F23"/>
    <w:rsid w:val="00091F97"/>
    <w:rsid w:val="00092640"/>
    <w:rsid w:val="00092A7F"/>
    <w:rsid w:val="00092F84"/>
    <w:rsid w:val="00093148"/>
    <w:rsid w:val="0009317C"/>
    <w:rsid w:val="00093682"/>
    <w:rsid w:val="000938B5"/>
    <w:rsid w:val="00093A03"/>
    <w:rsid w:val="0009439E"/>
    <w:rsid w:val="00094408"/>
    <w:rsid w:val="00094A01"/>
    <w:rsid w:val="00094C40"/>
    <w:rsid w:val="00094F41"/>
    <w:rsid w:val="000953FA"/>
    <w:rsid w:val="00095485"/>
    <w:rsid w:val="0009557E"/>
    <w:rsid w:val="00095781"/>
    <w:rsid w:val="00095788"/>
    <w:rsid w:val="00095E7F"/>
    <w:rsid w:val="00095E95"/>
    <w:rsid w:val="00095EA7"/>
    <w:rsid w:val="000963EA"/>
    <w:rsid w:val="00096544"/>
    <w:rsid w:val="00096788"/>
    <w:rsid w:val="00096B08"/>
    <w:rsid w:val="00096F01"/>
    <w:rsid w:val="00097A0A"/>
    <w:rsid w:val="000A0147"/>
    <w:rsid w:val="000A04C8"/>
    <w:rsid w:val="000A065C"/>
    <w:rsid w:val="000A08CF"/>
    <w:rsid w:val="000A0B21"/>
    <w:rsid w:val="000A0BBE"/>
    <w:rsid w:val="000A0ECD"/>
    <w:rsid w:val="000A13EC"/>
    <w:rsid w:val="000A13EE"/>
    <w:rsid w:val="000A146B"/>
    <w:rsid w:val="000A1598"/>
    <w:rsid w:val="000A1631"/>
    <w:rsid w:val="000A18BD"/>
    <w:rsid w:val="000A1BDC"/>
    <w:rsid w:val="000A1C53"/>
    <w:rsid w:val="000A1CB5"/>
    <w:rsid w:val="000A1DEB"/>
    <w:rsid w:val="000A1E22"/>
    <w:rsid w:val="000A2290"/>
    <w:rsid w:val="000A2375"/>
    <w:rsid w:val="000A2541"/>
    <w:rsid w:val="000A2D2D"/>
    <w:rsid w:val="000A2F8A"/>
    <w:rsid w:val="000A30A9"/>
    <w:rsid w:val="000A316B"/>
    <w:rsid w:val="000A3436"/>
    <w:rsid w:val="000A37AC"/>
    <w:rsid w:val="000A383B"/>
    <w:rsid w:val="000A38CB"/>
    <w:rsid w:val="000A3A48"/>
    <w:rsid w:val="000A3D12"/>
    <w:rsid w:val="000A3D81"/>
    <w:rsid w:val="000A3EE8"/>
    <w:rsid w:val="000A42A7"/>
    <w:rsid w:val="000A4414"/>
    <w:rsid w:val="000A45AB"/>
    <w:rsid w:val="000A4716"/>
    <w:rsid w:val="000A49F5"/>
    <w:rsid w:val="000A4F7A"/>
    <w:rsid w:val="000A517C"/>
    <w:rsid w:val="000A5682"/>
    <w:rsid w:val="000A641D"/>
    <w:rsid w:val="000A65CD"/>
    <w:rsid w:val="000A68F5"/>
    <w:rsid w:val="000A6A16"/>
    <w:rsid w:val="000A6A8E"/>
    <w:rsid w:val="000A6D8B"/>
    <w:rsid w:val="000A6E64"/>
    <w:rsid w:val="000A75F7"/>
    <w:rsid w:val="000A7611"/>
    <w:rsid w:val="000A79A3"/>
    <w:rsid w:val="000A79BE"/>
    <w:rsid w:val="000A7A37"/>
    <w:rsid w:val="000A7A3D"/>
    <w:rsid w:val="000A7AC4"/>
    <w:rsid w:val="000A7C8C"/>
    <w:rsid w:val="000A7E6C"/>
    <w:rsid w:val="000A7ED0"/>
    <w:rsid w:val="000B03C5"/>
    <w:rsid w:val="000B06DD"/>
    <w:rsid w:val="000B072B"/>
    <w:rsid w:val="000B0CEA"/>
    <w:rsid w:val="000B0D09"/>
    <w:rsid w:val="000B1605"/>
    <w:rsid w:val="000B1CA7"/>
    <w:rsid w:val="000B1E08"/>
    <w:rsid w:val="000B2338"/>
    <w:rsid w:val="000B254F"/>
    <w:rsid w:val="000B27AA"/>
    <w:rsid w:val="000B2D27"/>
    <w:rsid w:val="000B2D3C"/>
    <w:rsid w:val="000B2E59"/>
    <w:rsid w:val="000B34D3"/>
    <w:rsid w:val="000B34D9"/>
    <w:rsid w:val="000B3527"/>
    <w:rsid w:val="000B3805"/>
    <w:rsid w:val="000B3AFC"/>
    <w:rsid w:val="000B3B9A"/>
    <w:rsid w:val="000B3FEB"/>
    <w:rsid w:val="000B42A3"/>
    <w:rsid w:val="000B4795"/>
    <w:rsid w:val="000B4852"/>
    <w:rsid w:val="000B48FB"/>
    <w:rsid w:val="000B4E90"/>
    <w:rsid w:val="000B51D4"/>
    <w:rsid w:val="000B55BD"/>
    <w:rsid w:val="000B57A6"/>
    <w:rsid w:val="000B5A92"/>
    <w:rsid w:val="000B609F"/>
    <w:rsid w:val="000B60D3"/>
    <w:rsid w:val="000B6285"/>
    <w:rsid w:val="000B642C"/>
    <w:rsid w:val="000B655F"/>
    <w:rsid w:val="000B69C1"/>
    <w:rsid w:val="000B6A9C"/>
    <w:rsid w:val="000B6AB0"/>
    <w:rsid w:val="000B72AE"/>
    <w:rsid w:val="000B73B0"/>
    <w:rsid w:val="000B77C1"/>
    <w:rsid w:val="000B7839"/>
    <w:rsid w:val="000B7A38"/>
    <w:rsid w:val="000C02D1"/>
    <w:rsid w:val="000C0373"/>
    <w:rsid w:val="000C03F0"/>
    <w:rsid w:val="000C0AE7"/>
    <w:rsid w:val="000C0B58"/>
    <w:rsid w:val="000C0CD0"/>
    <w:rsid w:val="000C1015"/>
    <w:rsid w:val="000C1016"/>
    <w:rsid w:val="000C166D"/>
    <w:rsid w:val="000C1951"/>
    <w:rsid w:val="000C1B19"/>
    <w:rsid w:val="000C1FC2"/>
    <w:rsid w:val="000C2551"/>
    <w:rsid w:val="000C28B2"/>
    <w:rsid w:val="000C2C5E"/>
    <w:rsid w:val="000C2FBD"/>
    <w:rsid w:val="000C3163"/>
    <w:rsid w:val="000C344F"/>
    <w:rsid w:val="000C357D"/>
    <w:rsid w:val="000C3A7D"/>
    <w:rsid w:val="000C3DCA"/>
    <w:rsid w:val="000C3E7D"/>
    <w:rsid w:val="000C3FC1"/>
    <w:rsid w:val="000C4230"/>
    <w:rsid w:val="000C426D"/>
    <w:rsid w:val="000C4411"/>
    <w:rsid w:val="000C4653"/>
    <w:rsid w:val="000C49BA"/>
    <w:rsid w:val="000C4BD1"/>
    <w:rsid w:val="000C4DAB"/>
    <w:rsid w:val="000C548D"/>
    <w:rsid w:val="000C5916"/>
    <w:rsid w:val="000C6400"/>
    <w:rsid w:val="000C649A"/>
    <w:rsid w:val="000C64B7"/>
    <w:rsid w:val="000C65E3"/>
    <w:rsid w:val="000C669F"/>
    <w:rsid w:val="000C679E"/>
    <w:rsid w:val="000C6A11"/>
    <w:rsid w:val="000C6D21"/>
    <w:rsid w:val="000C747F"/>
    <w:rsid w:val="000C771D"/>
    <w:rsid w:val="000C7754"/>
    <w:rsid w:val="000C7969"/>
    <w:rsid w:val="000D05E3"/>
    <w:rsid w:val="000D0A7E"/>
    <w:rsid w:val="000D0CB9"/>
    <w:rsid w:val="000D1181"/>
    <w:rsid w:val="000D16DE"/>
    <w:rsid w:val="000D1723"/>
    <w:rsid w:val="000D192A"/>
    <w:rsid w:val="000D1A0C"/>
    <w:rsid w:val="000D2022"/>
    <w:rsid w:val="000D20C2"/>
    <w:rsid w:val="000D2789"/>
    <w:rsid w:val="000D2930"/>
    <w:rsid w:val="000D2E76"/>
    <w:rsid w:val="000D323B"/>
    <w:rsid w:val="000D3576"/>
    <w:rsid w:val="000D3AC9"/>
    <w:rsid w:val="000D4395"/>
    <w:rsid w:val="000D4544"/>
    <w:rsid w:val="000D48DB"/>
    <w:rsid w:val="000D4C83"/>
    <w:rsid w:val="000D4E40"/>
    <w:rsid w:val="000D5101"/>
    <w:rsid w:val="000D510F"/>
    <w:rsid w:val="000D5118"/>
    <w:rsid w:val="000D554F"/>
    <w:rsid w:val="000D55D5"/>
    <w:rsid w:val="000D5779"/>
    <w:rsid w:val="000D589A"/>
    <w:rsid w:val="000D592E"/>
    <w:rsid w:val="000D5991"/>
    <w:rsid w:val="000D61FA"/>
    <w:rsid w:val="000D62AF"/>
    <w:rsid w:val="000D633E"/>
    <w:rsid w:val="000D6446"/>
    <w:rsid w:val="000D64B7"/>
    <w:rsid w:val="000D65D5"/>
    <w:rsid w:val="000D6E53"/>
    <w:rsid w:val="000D6E62"/>
    <w:rsid w:val="000D7202"/>
    <w:rsid w:val="000D7633"/>
    <w:rsid w:val="000D7730"/>
    <w:rsid w:val="000D7931"/>
    <w:rsid w:val="000D7C49"/>
    <w:rsid w:val="000D7E47"/>
    <w:rsid w:val="000E0489"/>
    <w:rsid w:val="000E0C5A"/>
    <w:rsid w:val="000E0E68"/>
    <w:rsid w:val="000E1194"/>
    <w:rsid w:val="000E12BD"/>
    <w:rsid w:val="000E195D"/>
    <w:rsid w:val="000E1DA2"/>
    <w:rsid w:val="000E314C"/>
    <w:rsid w:val="000E360B"/>
    <w:rsid w:val="000E3688"/>
    <w:rsid w:val="000E40A3"/>
    <w:rsid w:val="000E452E"/>
    <w:rsid w:val="000E45E2"/>
    <w:rsid w:val="000E471A"/>
    <w:rsid w:val="000E490D"/>
    <w:rsid w:val="000E4D56"/>
    <w:rsid w:val="000E5242"/>
    <w:rsid w:val="000E597F"/>
    <w:rsid w:val="000E5D29"/>
    <w:rsid w:val="000E5F50"/>
    <w:rsid w:val="000E6242"/>
    <w:rsid w:val="000E6512"/>
    <w:rsid w:val="000E6574"/>
    <w:rsid w:val="000E65B9"/>
    <w:rsid w:val="000E6886"/>
    <w:rsid w:val="000E6B02"/>
    <w:rsid w:val="000E6F9B"/>
    <w:rsid w:val="000E754F"/>
    <w:rsid w:val="000E7586"/>
    <w:rsid w:val="000E7686"/>
    <w:rsid w:val="000E7787"/>
    <w:rsid w:val="000E7967"/>
    <w:rsid w:val="000E7AF1"/>
    <w:rsid w:val="000E7B85"/>
    <w:rsid w:val="000E7FFE"/>
    <w:rsid w:val="000F00AC"/>
    <w:rsid w:val="000F030B"/>
    <w:rsid w:val="000F0680"/>
    <w:rsid w:val="000F0842"/>
    <w:rsid w:val="000F0C5D"/>
    <w:rsid w:val="000F0E25"/>
    <w:rsid w:val="000F19BC"/>
    <w:rsid w:val="000F1C87"/>
    <w:rsid w:val="000F2244"/>
    <w:rsid w:val="000F2292"/>
    <w:rsid w:val="000F2A87"/>
    <w:rsid w:val="000F2B29"/>
    <w:rsid w:val="000F2CA9"/>
    <w:rsid w:val="000F30E1"/>
    <w:rsid w:val="000F3102"/>
    <w:rsid w:val="000F318D"/>
    <w:rsid w:val="000F351E"/>
    <w:rsid w:val="000F43C2"/>
    <w:rsid w:val="000F4438"/>
    <w:rsid w:val="000F444F"/>
    <w:rsid w:val="000F559B"/>
    <w:rsid w:val="000F55A8"/>
    <w:rsid w:val="000F57C3"/>
    <w:rsid w:val="000F57CA"/>
    <w:rsid w:val="000F57D3"/>
    <w:rsid w:val="000F598A"/>
    <w:rsid w:val="000F5B12"/>
    <w:rsid w:val="000F6055"/>
    <w:rsid w:val="000F610C"/>
    <w:rsid w:val="000F627B"/>
    <w:rsid w:val="000F629C"/>
    <w:rsid w:val="000F633B"/>
    <w:rsid w:val="000F63B0"/>
    <w:rsid w:val="000F644B"/>
    <w:rsid w:val="000F667F"/>
    <w:rsid w:val="000F6859"/>
    <w:rsid w:val="000F6B87"/>
    <w:rsid w:val="000F75D1"/>
    <w:rsid w:val="000F79B6"/>
    <w:rsid w:val="000F7B95"/>
    <w:rsid w:val="000F7DA9"/>
    <w:rsid w:val="000F7E74"/>
    <w:rsid w:val="00100176"/>
    <w:rsid w:val="0010040C"/>
    <w:rsid w:val="00100C83"/>
    <w:rsid w:val="00100D44"/>
    <w:rsid w:val="00100DEA"/>
    <w:rsid w:val="00101883"/>
    <w:rsid w:val="00101B9F"/>
    <w:rsid w:val="00101BD1"/>
    <w:rsid w:val="00101C4C"/>
    <w:rsid w:val="00101D77"/>
    <w:rsid w:val="00101FCD"/>
    <w:rsid w:val="001022C4"/>
    <w:rsid w:val="00102393"/>
    <w:rsid w:val="00102661"/>
    <w:rsid w:val="00102740"/>
    <w:rsid w:val="0010274F"/>
    <w:rsid w:val="00102E2D"/>
    <w:rsid w:val="00102EB2"/>
    <w:rsid w:val="00102FBE"/>
    <w:rsid w:val="00103037"/>
    <w:rsid w:val="00103138"/>
    <w:rsid w:val="001038B5"/>
    <w:rsid w:val="00103A1D"/>
    <w:rsid w:val="001040A5"/>
    <w:rsid w:val="001041A3"/>
    <w:rsid w:val="00104279"/>
    <w:rsid w:val="00104867"/>
    <w:rsid w:val="001050CB"/>
    <w:rsid w:val="00105208"/>
    <w:rsid w:val="001053BA"/>
    <w:rsid w:val="001054D3"/>
    <w:rsid w:val="00105558"/>
    <w:rsid w:val="00105718"/>
    <w:rsid w:val="00105B1E"/>
    <w:rsid w:val="0010662D"/>
    <w:rsid w:val="001067D3"/>
    <w:rsid w:val="00106835"/>
    <w:rsid w:val="00106AE5"/>
    <w:rsid w:val="00106D05"/>
    <w:rsid w:val="00107221"/>
    <w:rsid w:val="001072CC"/>
    <w:rsid w:val="001072D8"/>
    <w:rsid w:val="00107359"/>
    <w:rsid w:val="00107999"/>
    <w:rsid w:val="00107C90"/>
    <w:rsid w:val="00110653"/>
    <w:rsid w:val="001108EB"/>
    <w:rsid w:val="00110CD5"/>
    <w:rsid w:val="00110D6A"/>
    <w:rsid w:val="00110EAA"/>
    <w:rsid w:val="00110F22"/>
    <w:rsid w:val="00110F67"/>
    <w:rsid w:val="00111048"/>
    <w:rsid w:val="001113E6"/>
    <w:rsid w:val="00111D46"/>
    <w:rsid w:val="001120C7"/>
    <w:rsid w:val="00112146"/>
    <w:rsid w:val="001124BC"/>
    <w:rsid w:val="00112925"/>
    <w:rsid w:val="00112C01"/>
    <w:rsid w:val="00112C71"/>
    <w:rsid w:val="001130E4"/>
    <w:rsid w:val="001135D3"/>
    <w:rsid w:val="001136C3"/>
    <w:rsid w:val="001139F3"/>
    <w:rsid w:val="00113AFB"/>
    <w:rsid w:val="00113DB7"/>
    <w:rsid w:val="00113F04"/>
    <w:rsid w:val="00113FEE"/>
    <w:rsid w:val="001145A6"/>
    <w:rsid w:val="00114913"/>
    <w:rsid w:val="00115553"/>
    <w:rsid w:val="001156B6"/>
    <w:rsid w:val="00115997"/>
    <w:rsid w:val="00116268"/>
    <w:rsid w:val="00116573"/>
    <w:rsid w:val="001166A4"/>
    <w:rsid w:val="00116CB3"/>
    <w:rsid w:val="00116DA3"/>
    <w:rsid w:val="00116DF3"/>
    <w:rsid w:val="00117180"/>
    <w:rsid w:val="001171AB"/>
    <w:rsid w:val="001177C7"/>
    <w:rsid w:val="001179B1"/>
    <w:rsid w:val="00117BD5"/>
    <w:rsid w:val="00117DB2"/>
    <w:rsid w:val="00117EEC"/>
    <w:rsid w:val="00117F33"/>
    <w:rsid w:val="00120208"/>
    <w:rsid w:val="00120462"/>
    <w:rsid w:val="00120526"/>
    <w:rsid w:val="00120898"/>
    <w:rsid w:val="001208F1"/>
    <w:rsid w:val="00120B6D"/>
    <w:rsid w:val="00120B93"/>
    <w:rsid w:val="00120D59"/>
    <w:rsid w:val="00120DF3"/>
    <w:rsid w:val="001210F0"/>
    <w:rsid w:val="00121159"/>
    <w:rsid w:val="00121414"/>
    <w:rsid w:val="001215A4"/>
    <w:rsid w:val="0012175D"/>
    <w:rsid w:val="0012189B"/>
    <w:rsid w:val="00122086"/>
    <w:rsid w:val="0012227E"/>
    <w:rsid w:val="00122521"/>
    <w:rsid w:val="0012283F"/>
    <w:rsid w:val="00122C27"/>
    <w:rsid w:val="00122D23"/>
    <w:rsid w:val="00122EC3"/>
    <w:rsid w:val="00122F16"/>
    <w:rsid w:val="0012313E"/>
    <w:rsid w:val="0012330D"/>
    <w:rsid w:val="00123498"/>
    <w:rsid w:val="00123A9D"/>
    <w:rsid w:val="00123D8C"/>
    <w:rsid w:val="001240C7"/>
    <w:rsid w:val="00124306"/>
    <w:rsid w:val="00124B80"/>
    <w:rsid w:val="00124FEC"/>
    <w:rsid w:val="00124FED"/>
    <w:rsid w:val="00125721"/>
    <w:rsid w:val="001258C1"/>
    <w:rsid w:val="00125B5B"/>
    <w:rsid w:val="00125C79"/>
    <w:rsid w:val="00125CE6"/>
    <w:rsid w:val="00125F28"/>
    <w:rsid w:val="0012644D"/>
    <w:rsid w:val="00126D09"/>
    <w:rsid w:val="00127067"/>
    <w:rsid w:val="0012707B"/>
    <w:rsid w:val="00130254"/>
    <w:rsid w:val="001302E3"/>
    <w:rsid w:val="0013036C"/>
    <w:rsid w:val="0013073C"/>
    <w:rsid w:val="00130DBC"/>
    <w:rsid w:val="001313F4"/>
    <w:rsid w:val="0013172A"/>
    <w:rsid w:val="001317F4"/>
    <w:rsid w:val="0013185F"/>
    <w:rsid w:val="00132359"/>
    <w:rsid w:val="0013283E"/>
    <w:rsid w:val="00132AAA"/>
    <w:rsid w:val="00132D90"/>
    <w:rsid w:val="001332CB"/>
    <w:rsid w:val="0013331A"/>
    <w:rsid w:val="0013342C"/>
    <w:rsid w:val="00133497"/>
    <w:rsid w:val="00133A82"/>
    <w:rsid w:val="00133C8B"/>
    <w:rsid w:val="00133E0E"/>
    <w:rsid w:val="00133EF8"/>
    <w:rsid w:val="0013424F"/>
    <w:rsid w:val="00134436"/>
    <w:rsid w:val="0013487B"/>
    <w:rsid w:val="00134997"/>
    <w:rsid w:val="00134A89"/>
    <w:rsid w:val="00134A9A"/>
    <w:rsid w:val="00134B2C"/>
    <w:rsid w:val="00134CDF"/>
    <w:rsid w:val="00134D05"/>
    <w:rsid w:val="00134D73"/>
    <w:rsid w:val="00134EA3"/>
    <w:rsid w:val="00134F2D"/>
    <w:rsid w:val="00135363"/>
    <w:rsid w:val="001357D0"/>
    <w:rsid w:val="00135AAC"/>
    <w:rsid w:val="00135F35"/>
    <w:rsid w:val="001360B6"/>
    <w:rsid w:val="00136181"/>
    <w:rsid w:val="0013693A"/>
    <w:rsid w:val="00136C5C"/>
    <w:rsid w:val="00136C68"/>
    <w:rsid w:val="00137105"/>
    <w:rsid w:val="001372AD"/>
    <w:rsid w:val="001372D6"/>
    <w:rsid w:val="001373D2"/>
    <w:rsid w:val="00137896"/>
    <w:rsid w:val="001378A6"/>
    <w:rsid w:val="00137B49"/>
    <w:rsid w:val="00137B64"/>
    <w:rsid w:val="00137D20"/>
    <w:rsid w:val="00137D7E"/>
    <w:rsid w:val="00137EFD"/>
    <w:rsid w:val="00140B1F"/>
    <w:rsid w:val="0014201F"/>
    <w:rsid w:val="001428D0"/>
    <w:rsid w:val="001429B1"/>
    <w:rsid w:val="00142C3F"/>
    <w:rsid w:val="00142CA7"/>
    <w:rsid w:val="00142DB4"/>
    <w:rsid w:val="00143550"/>
    <w:rsid w:val="001436AE"/>
    <w:rsid w:val="0014395E"/>
    <w:rsid w:val="00143BEA"/>
    <w:rsid w:val="00144134"/>
    <w:rsid w:val="00144170"/>
    <w:rsid w:val="00144301"/>
    <w:rsid w:val="00144525"/>
    <w:rsid w:val="001445D6"/>
    <w:rsid w:val="00144618"/>
    <w:rsid w:val="00144CD9"/>
    <w:rsid w:val="00144D1B"/>
    <w:rsid w:val="0014538C"/>
    <w:rsid w:val="001456D2"/>
    <w:rsid w:val="00145E31"/>
    <w:rsid w:val="001462AD"/>
    <w:rsid w:val="001463C7"/>
    <w:rsid w:val="00146EC9"/>
    <w:rsid w:val="0014706D"/>
    <w:rsid w:val="001470CF"/>
    <w:rsid w:val="001477C4"/>
    <w:rsid w:val="00147A5C"/>
    <w:rsid w:val="00147A93"/>
    <w:rsid w:val="00147E4E"/>
    <w:rsid w:val="00147E6E"/>
    <w:rsid w:val="001501F0"/>
    <w:rsid w:val="00150618"/>
    <w:rsid w:val="00150792"/>
    <w:rsid w:val="0015087B"/>
    <w:rsid w:val="00150B09"/>
    <w:rsid w:val="00150D0F"/>
    <w:rsid w:val="00150FB2"/>
    <w:rsid w:val="0015153A"/>
    <w:rsid w:val="001519D6"/>
    <w:rsid w:val="00151F8B"/>
    <w:rsid w:val="0015229E"/>
    <w:rsid w:val="0015237F"/>
    <w:rsid w:val="00152507"/>
    <w:rsid w:val="0015256B"/>
    <w:rsid w:val="00152C24"/>
    <w:rsid w:val="00152D81"/>
    <w:rsid w:val="00152EC9"/>
    <w:rsid w:val="00153301"/>
    <w:rsid w:val="00153532"/>
    <w:rsid w:val="00153913"/>
    <w:rsid w:val="00153CCC"/>
    <w:rsid w:val="001540E9"/>
    <w:rsid w:val="001543F8"/>
    <w:rsid w:val="0015484D"/>
    <w:rsid w:val="00154A4B"/>
    <w:rsid w:val="00154A57"/>
    <w:rsid w:val="00154A5D"/>
    <w:rsid w:val="001551B1"/>
    <w:rsid w:val="0015527B"/>
    <w:rsid w:val="0015530E"/>
    <w:rsid w:val="001557E2"/>
    <w:rsid w:val="00155BA8"/>
    <w:rsid w:val="00155BC3"/>
    <w:rsid w:val="00156313"/>
    <w:rsid w:val="001563FD"/>
    <w:rsid w:val="0015672E"/>
    <w:rsid w:val="001569A6"/>
    <w:rsid w:val="00156D75"/>
    <w:rsid w:val="001570CD"/>
    <w:rsid w:val="00157160"/>
    <w:rsid w:val="001572FF"/>
    <w:rsid w:val="00157514"/>
    <w:rsid w:val="0015768F"/>
    <w:rsid w:val="001576D1"/>
    <w:rsid w:val="00157AD0"/>
    <w:rsid w:val="00157FE8"/>
    <w:rsid w:val="001600B8"/>
    <w:rsid w:val="0016098C"/>
    <w:rsid w:val="0016139C"/>
    <w:rsid w:val="001614E1"/>
    <w:rsid w:val="00161BBA"/>
    <w:rsid w:val="00161DAB"/>
    <w:rsid w:val="00161EB4"/>
    <w:rsid w:val="0016225B"/>
    <w:rsid w:val="001624C9"/>
    <w:rsid w:val="001625D3"/>
    <w:rsid w:val="00162AD7"/>
    <w:rsid w:val="00162C63"/>
    <w:rsid w:val="00163228"/>
    <w:rsid w:val="001638EE"/>
    <w:rsid w:val="0016391B"/>
    <w:rsid w:val="00163E02"/>
    <w:rsid w:val="00163F67"/>
    <w:rsid w:val="0016411F"/>
    <w:rsid w:val="00164285"/>
    <w:rsid w:val="00164502"/>
    <w:rsid w:val="0016456D"/>
    <w:rsid w:val="00164614"/>
    <w:rsid w:val="0016462B"/>
    <w:rsid w:val="001651A9"/>
    <w:rsid w:val="001658EE"/>
    <w:rsid w:val="00165901"/>
    <w:rsid w:val="00165987"/>
    <w:rsid w:val="00165EE8"/>
    <w:rsid w:val="00166308"/>
    <w:rsid w:val="0016649A"/>
    <w:rsid w:val="00166694"/>
    <w:rsid w:val="00166935"/>
    <w:rsid w:val="00166BCF"/>
    <w:rsid w:val="00166ECA"/>
    <w:rsid w:val="00166ED5"/>
    <w:rsid w:val="00166EE8"/>
    <w:rsid w:val="00166FCB"/>
    <w:rsid w:val="001700AC"/>
    <w:rsid w:val="00170712"/>
    <w:rsid w:val="00170AE0"/>
    <w:rsid w:val="001710F2"/>
    <w:rsid w:val="00171426"/>
    <w:rsid w:val="0017148B"/>
    <w:rsid w:val="001714AB"/>
    <w:rsid w:val="001714ED"/>
    <w:rsid w:val="00171695"/>
    <w:rsid w:val="00171706"/>
    <w:rsid w:val="00171819"/>
    <w:rsid w:val="00171823"/>
    <w:rsid w:val="00171A8E"/>
    <w:rsid w:val="00171CEF"/>
    <w:rsid w:val="00171E99"/>
    <w:rsid w:val="001721C5"/>
    <w:rsid w:val="001727BF"/>
    <w:rsid w:val="001729D1"/>
    <w:rsid w:val="00172AFD"/>
    <w:rsid w:val="00172DAF"/>
    <w:rsid w:val="00172EBE"/>
    <w:rsid w:val="001732B2"/>
    <w:rsid w:val="00173812"/>
    <w:rsid w:val="00173886"/>
    <w:rsid w:val="00173990"/>
    <w:rsid w:val="00173C25"/>
    <w:rsid w:val="00173E01"/>
    <w:rsid w:val="00173F2F"/>
    <w:rsid w:val="00173F7E"/>
    <w:rsid w:val="001740F2"/>
    <w:rsid w:val="0017462A"/>
    <w:rsid w:val="001747C4"/>
    <w:rsid w:val="00175230"/>
    <w:rsid w:val="001755CC"/>
    <w:rsid w:val="00175693"/>
    <w:rsid w:val="001758C7"/>
    <w:rsid w:val="00175912"/>
    <w:rsid w:val="00175B21"/>
    <w:rsid w:val="0017605C"/>
    <w:rsid w:val="001761E4"/>
    <w:rsid w:val="00176872"/>
    <w:rsid w:val="00176DDF"/>
    <w:rsid w:val="00177078"/>
    <w:rsid w:val="001773A0"/>
    <w:rsid w:val="001775D6"/>
    <w:rsid w:val="001779F8"/>
    <w:rsid w:val="00177B00"/>
    <w:rsid w:val="00177D45"/>
    <w:rsid w:val="00177E1C"/>
    <w:rsid w:val="00177FF7"/>
    <w:rsid w:val="0018021A"/>
    <w:rsid w:val="001804C5"/>
    <w:rsid w:val="0018057D"/>
    <w:rsid w:val="00180725"/>
    <w:rsid w:val="00181006"/>
    <w:rsid w:val="00181591"/>
    <w:rsid w:val="0018182F"/>
    <w:rsid w:val="00182012"/>
    <w:rsid w:val="001821A1"/>
    <w:rsid w:val="00182410"/>
    <w:rsid w:val="00182704"/>
    <w:rsid w:val="00182E05"/>
    <w:rsid w:val="00182EC6"/>
    <w:rsid w:val="0018300D"/>
    <w:rsid w:val="0018311E"/>
    <w:rsid w:val="00183F8F"/>
    <w:rsid w:val="001840BD"/>
    <w:rsid w:val="001840C1"/>
    <w:rsid w:val="00184129"/>
    <w:rsid w:val="001844EC"/>
    <w:rsid w:val="001846CD"/>
    <w:rsid w:val="00184C48"/>
    <w:rsid w:val="00184D26"/>
    <w:rsid w:val="00184E0A"/>
    <w:rsid w:val="0018500E"/>
    <w:rsid w:val="0018518F"/>
    <w:rsid w:val="0018524E"/>
    <w:rsid w:val="0018550D"/>
    <w:rsid w:val="00185731"/>
    <w:rsid w:val="00185E09"/>
    <w:rsid w:val="00185F3C"/>
    <w:rsid w:val="001862C5"/>
    <w:rsid w:val="0018638F"/>
    <w:rsid w:val="00186404"/>
    <w:rsid w:val="001864F2"/>
    <w:rsid w:val="00186562"/>
    <w:rsid w:val="00186C52"/>
    <w:rsid w:val="00186D59"/>
    <w:rsid w:val="00186EAF"/>
    <w:rsid w:val="0018721D"/>
    <w:rsid w:val="001876C7"/>
    <w:rsid w:val="00187F23"/>
    <w:rsid w:val="001900B9"/>
    <w:rsid w:val="00190367"/>
    <w:rsid w:val="001907F4"/>
    <w:rsid w:val="00190964"/>
    <w:rsid w:val="0019096B"/>
    <w:rsid w:val="001909A0"/>
    <w:rsid w:val="00190AA5"/>
    <w:rsid w:val="00191367"/>
    <w:rsid w:val="001914C3"/>
    <w:rsid w:val="0019174E"/>
    <w:rsid w:val="00191750"/>
    <w:rsid w:val="0019187E"/>
    <w:rsid w:val="001919E1"/>
    <w:rsid w:val="00191A91"/>
    <w:rsid w:val="00191C66"/>
    <w:rsid w:val="001929CC"/>
    <w:rsid w:val="00192B97"/>
    <w:rsid w:val="00192E63"/>
    <w:rsid w:val="00192F3E"/>
    <w:rsid w:val="0019301E"/>
    <w:rsid w:val="001935CC"/>
    <w:rsid w:val="001936C2"/>
    <w:rsid w:val="0019414C"/>
    <w:rsid w:val="001942DF"/>
    <w:rsid w:val="00194398"/>
    <w:rsid w:val="00194BC5"/>
    <w:rsid w:val="00194C0B"/>
    <w:rsid w:val="0019540A"/>
    <w:rsid w:val="00195673"/>
    <w:rsid w:val="001956B5"/>
    <w:rsid w:val="0019580F"/>
    <w:rsid w:val="0019581C"/>
    <w:rsid w:val="00195A94"/>
    <w:rsid w:val="00195B60"/>
    <w:rsid w:val="00195D5E"/>
    <w:rsid w:val="00195F20"/>
    <w:rsid w:val="00195F4B"/>
    <w:rsid w:val="0019676B"/>
    <w:rsid w:val="00197071"/>
    <w:rsid w:val="001973A0"/>
    <w:rsid w:val="001975F5"/>
    <w:rsid w:val="00197B0A"/>
    <w:rsid w:val="00197CAC"/>
    <w:rsid w:val="001A0274"/>
    <w:rsid w:val="001A0298"/>
    <w:rsid w:val="001A02D8"/>
    <w:rsid w:val="001A02F2"/>
    <w:rsid w:val="001A0BA4"/>
    <w:rsid w:val="001A0CDE"/>
    <w:rsid w:val="001A0D42"/>
    <w:rsid w:val="001A0E4F"/>
    <w:rsid w:val="001A0F4A"/>
    <w:rsid w:val="001A17BF"/>
    <w:rsid w:val="001A1F50"/>
    <w:rsid w:val="001A257E"/>
    <w:rsid w:val="001A26A1"/>
    <w:rsid w:val="001A29A3"/>
    <w:rsid w:val="001A2A12"/>
    <w:rsid w:val="001A3208"/>
    <w:rsid w:val="001A3B35"/>
    <w:rsid w:val="001A3C82"/>
    <w:rsid w:val="001A41AD"/>
    <w:rsid w:val="001A44B9"/>
    <w:rsid w:val="001A5126"/>
    <w:rsid w:val="001A54E2"/>
    <w:rsid w:val="001A5575"/>
    <w:rsid w:val="001A5777"/>
    <w:rsid w:val="001A5DA9"/>
    <w:rsid w:val="001A6147"/>
    <w:rsid w:val="001A623B"/>
    <w:rsid w:val="001A646B"/>
    <w:rsid w:val="001A6544"/>
    <w:rsid w:val="001A6AAF"/>
    <w:rsid w:val="001A6E1F"/>
    <w:rsid w:val="001A6ECC"/>
    <w:rsid w:val="001A7251"/>
    <w:rsid w:val="001A75A9"/>
    <w:rsid w:val="001A7957"/>
    <w:rsid w:val="001A7A14"/>
    <w:rsid w:val="001A7E88"/>
    <w:rsid w:val="001A7EF0"/>
    <w:rsid w:val="001B037D"/>
    <w:rsid w:val="001B077D"/>
    <w:rsid w:val="001B0B69"/>
    <w:rsid w:val="001B0D77"/>
    <w:rsid w:val="001B19E7"/>
    <w:rsid w:val="001B1AF1"/>
    <w:rsid w:val="001B1BC6"/>
    <w:rsid w:val="001B2263"/>
    <w:rsid w:val="001B24C4"/>
    <w:rsid w:val="001B2C20"/>
    <w:rsid w:val="001B3459"/>
    <w:rsid w:val="001B3806"/>
    <w:rsid w:val="001B3987"/>
    <w:rsid w:val="001B3C59"/>
    <w:rsid w:val="001B3D5E"/>
    <w:rsid w:val="001B3E1D"/>
    <w:rsid w:val="001B426A"/>
    <w:rsid w:val="001B51A6"/>
    <w:rsid w:val="001B5556"/>
    <w:rsid w:val="001B5641"/>
    <w:rsid w:val="001B5B6A"/>
    <w:rsid w:val="001B5F27"/>
    <w:rsid w:val="001B5F2E"/>
    <w:rsid w:val="001B619C"/>
    <w:rsid w:val="001B622E"/>
    <w:rsid w:val="001B6495"/>
    <w:rsid w:val="001B6578"/>
    <w:rsid w:val="001B6687"/>
    <w:rsid w:val="001B6DB0"/>
    <w:rsid w:val="001B70E4"/>
    <w:rsid w:val="001B7205"/>
    <w:rsid w:val="001B7420"/>
    <w:rsid w:val="001B78F4"/>
    <w:rsid w:val="001B7B03"/>
    <w:rsid w:val="001B7D9D"/>
    <w:rsid w:val="001C03CF"/>
    <w:rsid w:val="001C08AF"/>
    <w:rsid w:val="001C0A7A"/>
    <w:rsid w:val="001C0AC1"/>
    <w:rsid w:val="001C0D55"/>
    <w:rsid w:val="001C0D96"/>
    <w:rsid w:val="001C0EBA"/>
    <w:rsid w:val="001C0F32"/>
    <w:rsid w:val="001C0FA8"/>
    <w:rsid w:val="001C116D"/>
    <w:rsid w:val="001C1E3C"/>
    <w:rsid w:val="001C1ECF"/>
    <w:rsid w:val="001C29AA"/>
    <w:rsid w:val="001C2B7A"/>
    <w:rsid w:val="001C2DFD"/>
    <w:rsid w:val="001C302A"/>
    <w:rsid w:val="001C30AB"/>
    <w:rsid w:val="001C3548"/>
    <w:rsid w:val="001C3641"/>
    <w:rsid w:val="001C3983"/>
    <w:rsid w:val="001C3BAA"/>
    <w:rsid w:val="001C3D33"/>
    <w:rsid w:val="001C3E2F"/>
    <w:rsid w:val="001C3FD6"/>
    <w:rsid w:val="001C417B"/>
    <w:rsid w:val="001C43F5"/>
    <w:rsid w:val="001C472A"/>
    <w:rsid w:val="001C4AE9"/>
    <w:rsid w:val="001C4D10"/>
    <w:rsid w:val="001C4D33"/>
    <w:rsid w:val="001C4EF5"/>
    <w:rsid w:val="001C506E"/>
    <w:rsid w:val="001C50BE"/>
    <w:rsid w:val="001C515E"/>
    <w:rsid w:val="001C52AF"/>
    <w:rsid w:val="001C5616"/>
    <w:rsid w:val="001C5C55"/>
    <w:rsid w:val="001C5F5F"/>
    <w:rsid w:val="001C62A2"/>
    <w:rsid w:val="001C6431"/>
    <w:rsid w:val="001C663A"/>
    <w:rsid w:val="001C6976"/>
    <w:rsid w:val="001C6BA7"/>
    <w:rsid w:val="001C6CAC"/>
    <w:rsid w:val="001C6E80"/>
    <w:rsid w:val="001C71FF"/>
    <w:rsid w:val="001C788C"/>
    <w:rsid w:val="001C7E2B"/>
    <w:rsid w:val="001C7F17"/>
    <w:rsid w:val="001D042D"/>
    <w:rsid w:val="001D054C"/>
    <w:rsid w:val="001D0783"/>
    <w:rsid w:val="001D08EF"/>
    <w:rsid w:val="001D1361"/>
    <w:rsid w:val="001D149C"/>
    <w:rsid w:val="001D167E"/>
    <w:rsid w:val="001D1843"/>
    <w:rsid w:val="001D191C"/>
    <w:rsid w:val="001D192F"/>
    <w:rsid w:val="001D1984"/>
    <w:rsid w:val="001D19AB"/>
    <w:rsid w:val="001D1D02"/>
    <w:rsid w:val="001D1D10"/>
    <w:rsid w:val="001D2580"/>
    <w:rsid w:val="001D2DDD"/>
    <w:rsid w:val="001D3345"/>
    <w:rsid w:val="001D335E"/>
    <w:rsid w:val="001D344F"/>
    <w:rsid w:val="001D35F9"/>
    <w:rsid w:val="001D3E8A"/>
    <w:rsid w:val="001D3FEB"/>
    <w:rsid w:val="001D4046"/>
    <w:rsid w:val="001D42D6"/>
    <w:rsid w:val="001D483B"/>
    <w:rsid w:val="001D4A50"/>
    <w:rsid w:val="001D4DC0"/>
    <w:rsid w:val="001D5082"/>
    <w:rsid w:val="001D512E"/>
    <w:rsid w:val="001D572A"/>
    <w:rsid w:val="001D5B27"/>
    <w:rsid w:val="001D5C38"/>
    <w:rsid w:val="001D5F61"/>
    <w:rsid w:val="001D64A8"/>
    <w:rsid w:val="001D65B8"/>
    <w:rsid w:val="001D661D"/>
    <w:rsid w:val="001D668C"/>
    <w:rsid w:val="001D68B5"/>
    <w:rsid w:val="001D6EDF"/>
    <w:rsid w:val="001D7249"/>
    <w:rsid w:val="001D73DF"/>
    <w:rsid w:val="001D7590"/>
    <w:rsid w:val="001D77F9"/>
    <w:rsid w:val="001D785D"/>
    <w:rsid w:val="001D7BEB"/>
    <w:rsid w:val="001D7CAF"/>
    <w:rsid w:val="001E01E0"/>
    <w:rsid w:val="001E05CA"/>
    <w:rsid w:val="001E0C68"/>
    <w:rsid w:val="001E1272"/>
    <w:rsid w:val="001E1362"/>
    <w:rsid w:val="001E2219"/>
    <w:rsid w:val="001E2289"/>
    <w:rsid w:val="001E27FB"/>
    <w:rsid w:val="001E28EF"/>
    <w:rsid w:val="001E2AC1"/>
    <w:rsid w:val="001E2BCE"/>
    <w:rsid w:val="001E2EB4"/>
    <w:rsid w:val="001E3251"/>
    <w:rsid w:val="001E34D5"/>
    <w:rsid w:val="001E34D7"/>
    <w:rsid w:val="001E3E8D"/>
    <w:rsid w:val="001E3ECB"/>
    <w:rsid w:val="001E3F04"/>
    <w:rsid w:val="001E426D"/>
    <w:rsid w:val="001E472B"/>
    <w:rsid w:val="001E4BB2"/>
    <w:rsid w:val="001E4DD7"/>
    <w:rsid w:val="001E52B0"/>
    <w:rsid w:val="001E5BEC"/>
    <w:rsid w:val="001E622D"/>
    <w:rsid w:val="001E6410"/>
    <w:rsid w:val="001E64F6"/>
    <w:rsid w:val="001E654F"/>
    <w:rsid w:val="001E67C6"/>
    <w:rsid w:val="001E6B64"/>
    <w:rsid w:val="001E7170"/>
    <w:rsid w:val="001E7222"/>
    <w:rsid w:val="001E7773"/>
    <w:rsid w:val="001E7BA6"/>
    <w:rsid w:val="001E7CFD"/>
    <w:rsid w:val="001E7D62"/>
    <w:rsid w:val="001E7E38"/>
    <w:rsid w:val="001E7FEF"/>
    <w:rsid w:val="001F007F"/>
    <w:rsid w:val="001F03DE"/>
    <w:rsid w:val="001F041E"/>
    <w:rsid w:val="001F057B"/>
    <w:rsid w:val="001F06A1"/>
    <w:rsid w:val="001F0B2F"/>
    <w:rsid w:val="001F0D05"/>
    <w:rsid w:val="001F0FBF"/>
    <w:rsid w:val="001F10FA"/>
    <w:rsid w:val="001F130D"/>
    <w:rsid w:val="001F181A"/>
    <w:rsid w:val="001F19F3"/>
    <w:rsid w:val="001F1B62"/>
    <w:rsid w:val="001F1DCA"/>
    <w:rsid w:val="001F1EA6"/>
    <w:rsid w:val="001F1F29"/>
    <w:rsid w:val="001F2040"/>
    <w:rsid w:val="001F2142"/>
    <w:rsid w:val="001F2143"/>
    <w:rsid w:val="001F2767"/>
    <w:rsid w:val="001F2815"/>
    <w:rsid w:val="001F2B4A"/>
    <w:rsid w:val="001F2E36"/>
    <w:rsid w:val="001F3208"/>
    <w:rsid w:val="001F34BC"/>
    <w:rsid w:val="001F37F1"/>
    <w:rsid w:val="001F3974"/>
    <w:rsid w:val="001F3B8B"/>
    <w:rsid w:val="001F3DAE"/>
    <w:rsid w:val="001F43EA"/>
    <w:rsid w:val="001F454E"/>
    <w:rsid w:val="001F47B7"/>
    <w:rsid w:val="001F4CCC"/>
    <w:rsid w:val="001F5061"/>
    <w:rsid w:val="001F50C5"/>
    <w:rsid w:val="001F51F7"/>
    <w:rsid w:val="001F54C0"/>
    <w:rsid w:val="001F5579"/>
    <w:rsid w:val="001F56CC"/>
    <w:rsid w:val="001F58E0"/>
    <w:rsid w:val="001F5D54"/>
    <w:rsid w:val="001F5F92"/>
    <w:rsid w:val="001F64CC"/>
    <w:rsid w:val="001F6A86"/>
    <w:rsid w:val="001F792B"/>
    <w:rsid w:val="001F7B63"/>
    <w:rsid w:val="001F7BE7"/>
    <w:rsid w:val="001F7C32"/>
    <w:rsid w:val="001F7C7F"/>
    <w:rsid w:val="001F7FED"/>
    <w:rsid w:val="001F7FEF"/>
    <w:rsid w:val="00200307"/>
    <w:rsid w:val="002003F3"/>
    <w:rsid w:val="00200E46"/>
    <w:rsid w:val="00200FF5"/>
    <w:rsid w:val="0020105E"/>
    <w:rsid w:val="0020144B"/>
    <w:rsid w:val="002027E3"/>
    <w:rsid w:val="002029CE"/>
    <w:rsid w:val="00202F22"/>
    <w:rsid w:val="00203507"/>
    <w:rsid w:val="00203887"/>
    <w:rsid w:val="00203B31"/>
    <w:rsid w:val="00203C66"/>
    <w:rsid w:val="002046C8"/>
    <w:rsid w:val="00204846"/>
    <w:rsid w:val="002049EB"/>
    <w:rsid w:val="00204CCC"/>
    <w:rsid w:val="00204D80"/>
    <w:rsid w:val="002050A0"/>
    <w:rsid w:val="00205149"/>
    <w:rsid w:val="0020518A"/>
    <w:rsid w:val="002051B1"/>
    <w:rsid w:val="002053AA"/>
    <w:rsid w:val="002055B7"/>
    <w:rsid w:val="002059F8"/>
    <w:rsid w:val="00205C14"/>
    <w:rsid w:val="00205D5B"/>
    <w:rsid w:val="00206096"/>
    <w:rsid w:val="002069AB"/>
    <w:rsid w:val="00206CB7"/>
    <w:rsid w:val="00206D2C"/>
    <w:rsid w:val="0020723E"/>
    <w:rsid w:val="002072B1"/>
    <w:rsid w:val="00207421"/>
    <w:rsid w:val="00207451"/>
    <w:rsid w:val="00207459"/>
    <w:rsid w:val="00207740"/>
    <w:rsid w:val="002079A7"/>
    <w:rsid w:val="00207F32"/>
    <w:rsid w:val="00207F8C"/>
    <w:rsid w:val="002102DB"/>
    <w:rsid w:val="00210B2C"/>
    <w:rsid w:val="00210E7A"/>
    <w:rsid w:val="00210F1D"/>
    <w:rsid w:val="0021149E"/>
    <w:rsid w:val="00211581"/>
    <w:rsid w:val="00211864"/>
    <w:rsid w:val="00211DC2"/>
    <w:rsid w:val="00211DF6"/>
    <w:rsid w:val="002120C0"/>
    <w:rsid w:val="002120E3"/>
    <w:rsid w:val="002122F9"/>
    <w:rsid w:val="00212A47"/>
    <w:rsid w:val="0021302F"/>
    <w:rsid w:val="00213A97"/>
    <w:rsid w:val="00213C05"/>
    <w:rsid w:val="00213E64"/>
    <w:rsid w:val="00213E92"/>
    <w:rsid w:val="00214314"/>
    <w:rsid w:val="002144B9"/>
    <w:rsid w:val="00214798"/>
    <w:rsid w:val="00214AEE"/>
    <w:rsid w:val="002152BD"/>
    <w:rsid w:val="0021577C"/>
    <w:rsid w:val="00215780"/>
    <w:rsid w:val="00215DD4"/>
    <w:rsid w:val="00215F38"/>
    <w:rsid w:val="00216069"/>
    <w:rsid w:val="002164A4"/>
    <w:rsid w:val="0021674D"/>
    <w:rsid w:val="00216D31"/>
    <w:rsid w:val="00216F61"/>
    <w:rsid w:val="00216F77"/>
    <w:rsid w:val="0021706C"/>
    <w:rsid w:val="002171C8"/>
    <w:rsid w:val="00217CAD"/>
    <w:rsid w:val="00217D1F"/>
    <w:rsid w:val="00217FA9"/>
    <w:rsid w:val="002200F6"/>
    <w:rsid w:val="00220339"/>
    <w:rsid w:val="0022068A"/>
    <w:rsid w:val="002207E1"/>
    <w:rsid w:val="00221090"/>
    <w:rsid w:val="00222032"/>
    <w:rsid w:val="002221A8"/>
    <w:rsid w:val="002223DA"/>
    <w:rsid w:val="00222653"/>
    <w:rsid w:val="002227C9"/>
    <w:rsid w:val="00222911"/>
    <w:rsid w:val="00222982"/>
    <w:rsid w:val="00222DA1"/>
    <w:rsid w:val="00222DF0"/>
    <w:rsid w:val="002235BC"/>
    <w:rsid w:val="00223626"/>
    <w:rsid w:val="0022374B"/>
    <w:rsid w:val="00223E8A"/>
    <w:rsid w:val="00223F3C"/>
    <w:rsid w:val="00224027"/>
    <w:rsid w:val="002242E2"/>
    <w:rsid w:val="002244B2"/>
    <w:rsid w:val="00224DCC"/>
    <w:rsid w:val="00224DEC"/>
    <w:rsid w:val="002251BD"/>
    <w:rsid w:val="00225D90"/>
    <w:rsid w:val="00225EE8"/>
    <w:rsid w:val="0022620A"/>
    <w:rsid w:val="0022623F"/>
    <w:rsid w:val="002271B9"/>
    <w:rsid w:val="002272EB"/>
    <w:rsid w:val="0022745B"/>
    <w:rsid w:val="002279E2"/>
    <w:rsid w:val="00227AA9"/>
    <w:rsid w:val="00227F2D"/>
    <w:rsid w:val="00230488"/>
    <w:rsid w:val="00230508"/>
    <w:rsid w:val="00230613"/>
    <w:rsid w:val="0023089B"/>
    <w:rsid w:val="00230AC5"/>
    <w:rsid w:val="00230BCE"/>
    <w:rsid w:val="00230D6B"/>
    <w:rsid w:val="00230E49"/>
    <w:rsid w:val="0023123C"/>
    <w:rsid w:val="0023179B"/>
    <w:rsid w:val="00231A03"/>
    <w:rsid w:val="00231CA8"/>
    <w:rsid w:val="00231D17"/>
    <w:rsid w:val="00231DD1"/>
    <w:rsid w:val="00231E4E"/>
    <w:rsid w:val="00231F46"/>
    <w:rsid w:val="002320DE"/>
    <w:rsid w:val="0023231A"/>
    <w:rsid w:val="00232A71"/>
    <w:rsid w:val="00232CC0"/>
    <w:rsid w:val="0023333C"/>
    <w:rsid w:val="002333D2"/>
    <w:rsid w:val="00233D02"/>
    <w:rsid w:val="00233EBC"/>
    <w:rsid w:val="00233F9D"/>
    <w:rsid w:val="00234256"/>
    <w:rsid w:val="0023462A"/>
    <w:rsid w:val="002346DB"/>
    <w:rsid w:val="002347EF"/>
    <w:rsid w:val="002348B5"/>
    <w:rsid w:val="0023499E"/>
    <w:rsid w:val="00234AEE"/>
    <w:rsid w:val="00234C2C"/>
    <w:rsid w:val="00235145"/>
    <w:rsid w:val="00235440"/>
    <w:rsid w:val="002356DE"/>
    <w:rsid w:val="00235C33"/>
    <w:rsid w:val="00235E54"/>
    <w:rsid w:val="00235EF8"/>
    <w:rsid w:val="002360DB"/>
    <w:rsid w:val="0023613D"/>
    <w:rsid w:val="0023616C"/>
    <w:rsid w:val="0023647A"/>
    <w:rsid w:val="002364E0"/>
    <w:rsid w:val="002369A0"/>
    <w:rsid w:val="00236A36"/>
    <w:rsid w:val="00237366"/>
    <w:rsid w:val="00237818"/>
    <w:rsid w:val="00237A4E"/>
    <w:rsid w:val="00237D6A"/>
    <w:rsid w:val="00237EAD"/>
    <w:rsid w:val="00237F7F"/>
    <w:rsid w:val="0024004F"/>
    <w:rsid w:val="00240249"/>
    <w:rsid w:val="002402FE"/>
    <w:rsid w:val="002406DF"/>
    <w:rsid w:val="0024086E"/>
    <w:rsid w:val="00240873"/>
    <w:rsid w:val="00240A5E"/>
    <w:rsid w:val="00240BCB"/>
    <w:rsid w:val="002413F5"/>
    <w:rsid w:val="002419F4"/>
    <w:rsid w:val="00241BB5"/>
    <w:rsid w:val="0024207A"/>
    <w:rsid w:val="00242355"/>
    <w:rsid w:val="00242844"/>
    <w:rsid w:val="002428CB"/>
    <w:rsid w:val="0024304B"/>
    <w:rsid w:val="002433F4"/>
    <w:rsid w:val="00243584"/>
    <w:rsid w:val="0024394E"/>
    <w:rsid w:val="002439FF"/>
    <w:rsid w:val="00243D8E"/>
    <w:rsid w:val="00243DEE"/>
    <w:rsid w:val="00244475"/>
    <w:rsid w:val="00244AF2"/>
    <w:rsid w:val="00244D61"/>
    <w:rsid w:val="00244E9E"/>
    <w:rsid w:val="00244F32"/>
    <w:rsid w:val="00244F54"/>
    <w:rsid w:val="00245095"/>
    <w:rsid w:val="00245494"/>
    <w:rsid w:val="002456C3"/>
    <w:rsid w:val="00245703"/>
    <w:rsid w:val="002459D5"/>
    <w:rsid w:val="00245ADC"/>
    <w:rsid w:val="00245B59"/>
    <w:rsid w:val="00245D5C"/>
    <w:rsid w:val="0024622A"/>
    <w:rsid w:val="0024672A"/>
    <w:rsid w:val="002469C5"/>
    <w:rsid w:val="00246E58"/>
    <w:rsid w:val="00246E62"/>
    <w:rsid w:val="00246E91"/>
    <w:rsid w:val="002470F7"/>
    <w:rsid w:val="00247540"/>
    <w:rsid w:val="002477D5"/>
    <w:rsid w:val="00247D21"/>
    <w:rsid w:val="002502A5"/>
    <w:rsid w:val="002507B7"/>
    <w:rsid w:val="00251746"/>
    <w:rsid w:val="00251945"/>
    <w:rsid w:val="002520A9"/>
    <w:rsid w:val="0025217B"/>
    <w:rsid w:val="002522B5"/>
    <w:rsid w:val="002524B3"/>
    <w:rsid w:val="002525ED"/>
    <w:rsid w:val="002529E6"/>
    <w:rsid w:val="00252BFC"/>
    <w:rsid w:val="00253317"/>
    <w:rsid w:val="0025332B"/>
    <w:rsid w:val="0025344A"/>
    <w:rsid w:val="002536B5"/>
    <w:rsid w:val="002546E1"/>
    <w:rsid w:val="00254ACA"/>
    <w:rsid w:val="00254F0A"/>
    <w:rsid w:val="002553F3"/>
    <w:rsid w:val="00255861"/>
    <w:rsid w:val="002559BF"/>
    <w:rsid w:val="0025608F"/>
    <w:rsid w:val="0025626E"/>
    <w:rsid w:val="002562D8"/>
    <w:rsid w:val="00256A98"/>
    <w:rsid w:val="00256EE2"/>
    <w:rsid w:val="00256FCA"/>
    <w:rsid w:val="002571D3"/>
    <w:rsid w:val="00257288"/>
    <w:rsid w:val="00257498"/>
    <w:rsid w:val="002575CE"/>
    <w:rsid w:val="0025762B"/>
    <w:rsid w:val="0025766B"/>
    <w:rsid w:val="00257AB8"/>
    <w:rsid w:val="00257BCB"/>
    <w:rsid w:val="00257BD8"/>
    <w:rsid w:val="00257D2E"/>
    <w:rsid w:val="002601AA"/>
    <w:rsid w:val="00260424"/>
    <w:rsid w:val="0026051F"/>
    <w:rsid w:val="0026062F"/>
    <w:rsid w:val="0026074B"/>
    <w:rsid w:val="002608A5"/>
    <w:rsid w:val="00260A48"/>
    <w:rsid w:val="00260D1C"/>
    <w:rsid w:val="00260E25"/>
    <w:rsid w:val="00260FE0"/>
    <w:rsid w:val="0026127B"/>
    <w:rsid w:val="0026194A"/>
    <w:rsid w:val="00261EFA"/>
    <w:rsid w:val="00261FA1"/>
    <w:rsid w:val="002621BA"/>
    <w:rsid w:val="002621BC"/>
    <w:rsid w:val="0026252F"/>
    <w:rsid w:val="00262656"/>
    <w:rsid w:val="00262702"/>
    <w:rsid w:val="00262758"/>
    <w:rsid w:val="0026294B"/>
    <w:rsid w:val="00262C33"/>
    <w:rsid w:val="00262DF0"/>
    <w:rsid w:val="002630C3"/>
    <w:rsid w:val="002631DE"/>
    <w:rsid w:val="0026324D"/>
    <w:rsid w:val="00263899"/>
    <w:rsid w:val="00263AB0"/>
    <w:rsid w:val="00263B57"/>
    <w:rsid w:val="002644CD"/>
    <w:rsid w:val="002644FB"/>
    <w:rsid w:val="002645DC"/>
    <w:rsid w:val="00264CAA"/>
    <w:rsid w:val="00264DF1"/>
    <w:rsid w:val="002654EF"/>
    <w:rsid w:val="00265F18"/>
    <w:rsid w:val="00266C48"/>
    <w:rsid w:val="00266DC6"/>
    <w:rsid w:val="00266F72"/>
    <w:rsid w:val="00267240"/>
    <w:rsid w:val="00267B50"/>
    <w:rsid w:val="00267EC4"/>
    <w:rsid w:val="002703B0"/>
    <w:rsid w:val="002704A0"/>
    <w:rsid w:val="00270940"/>
    <w:rsid w:val="00270A16"/>
    <w:rsid w:val="00270B4C"/>
    <w:rsid w:val="00270DF7"/>
    <w:rsid w:val="00270E98"/>
    <w:rsid w:val="0027109E"/>
    <w:rsid w:val="00271158"/>
    <w:rsid w:val="00271326"/>
    <w:rsid w:val="002713FD"/>
    <w:rsid w:val="002714D5"/>
    <w:rsid w:val="00271785"/>
    <w:rsid w:val="00271A4C"/>
    <w:rsid w:val="00271A67"/>
    <w:rsid w:val="00271B17"/>
    <w:rsid w:val="00271B2B"/>
    <w:rsid w:val="00271D9F"/>
    <w:rsid w:val="00271E05"/>
    <w:rsid w:val="00271EDC"/>
    <w:rsid w:val="00272168"/>
    <w:rsid w:val="00272516"/>
    <w:rsid w:val="0027255B"/>
    <w:rsid w:val="002737BC"/>
    <w:rsid w:val="00273801"/>
    <w:rsid w:val="00273807"/>
    <w:rsid w:val="002738F9"/>
    <w:rsid w:val="00273D1E"/>
    <w:rsid w:val="002743F1"/>
    <w:rsid w:val="0027497E"/>
    <w:rsid w:val="00274D32"/>
    <w:rsid w:val="00274F9D"/>
    <w:rsid w:val="002750CF"/>
    <w:rsid w:val="002751E7"/>
    <w:rsid w:val="0027529D"/>
    <w:rsid w:val="0027547F"/>
    <w:rsid w:val="00275635"/>
    <w:rsid w:val="002758DA"/>
    <w:rsid w:val="0027599A"/>
    <w:rsid w:val="00275BD6"/>
    <w:rsid w:val="00275C2B"/>
    <w:rsid w:val="00276286"/>
    <w:rsid w:val="002763A4"/>
    <w:rsid w:val="002763BE"/>
    <w:rsid w:val="00276754"/>
    <w:rsid w:val="002767A6"/>
    <w:rsid w:val="00276818"/>
    <w:rsid w:val="00276AF8"/>
    <w:rsid w:val="00276D5A"/>
    <w:rsid w:val="00276EF9"/>
    <w:rsid w:val="002771BC"/>
    <w:rsid w:val="00277394"/>
    <w:rsid w:val="002773AA"/>
    <w:rsid w:val="002774A5"/>
    <w:rsid w:val="00277C25"/>
    <w:rsid w:val="00280045"/>
    <w:rsid w:val="0028039E"/>
    <w:rsid w:val="00280676"/>
    <w:rsid w:val="00280707"/>
    <w:rsid w:val="00280AD7"/>
    <w:rsid w:val="00280EB6"/>
    <w:rsid w:val="00280F2C"/>
    <w:rsid w:val="0028108F"/>
    <w:rsid w:val="00281092"/>
    <w:rsid w:val="0028177B"/>
    <w:rsid w:val="00281BE6"/>
    <w:rsid w:val="00281D1B"/>
    <w:rsid w:val="002823DC"/>
    <w:rsid w:val="00282876"/>
    <w:rsid w:val="00282982"/>
    <w:rsid w:val="002829E9"/>
    <w:rsid w:val="00282ABD"/>
    <w:rsid w:val="00282E36"/>
    <w:rsid w:val="00282F44"/>
    <w:rsid w:val="00282FB0"/>
    <w:rsid w:val="00283560"/>
    <w:rsid w:val="00283613"/>
    <w:rsid w:val="00283DB0"/>
    <w:rsid w:val="00284069"/>
    <w:rsid w:val="002840EF"/>
    <w:rsid w:val="0028417B"/>
    <w:rsid w:val="00284404"/>
    <w:rsid w:val="00284C13"/>
    <w:rsid w:val="00284E7E"/>
    <w:rsid w:val="00285081"/>
    <w:rsid w:val="00285189"/>
    <w:rsid w:val="0028544A"/>
    <w:rsid w:val="00285452"/>
    <w:rsid w:val="002854BE"/>
    <w:rsid w:val="00285962"/>
    <w:rsid w:val="002859D6"/>
    <w:rsid w:val="00285F7D"/>
    <w:rsid w:val="00286069"/>
    <w:rsid w:val="0028683E"/>
    <w:rsid w:val="002868D3"/>
    <w:rsid w:val="00286D91"/>
    <w:rsid w:val="002870A6"/>
    <w:rsid w:val="00287158"/>
    <w:rsid w:val="002871FF"/>
    <w:rsid w:val="00287219"/>
    <w:rsid w:val="00287263"/>
    <w:rsid w:val="00287292"/>
    <w:rsid w:val="00287711"/>
    <w:rsid w:val="00287ACA"/>
    <w:rsid w:val="00287C1D"/>
    <w:rsid w:val="002900B6"/>
    <w:rsid w:val="002900BC"/>
    <w:rsid w:val="00290166"/>
    <w:rsid w:val="0029042D"/>
    <w:rsid w:val="00290B6E"/>
    <w:rsid w:val="00290DF2"/>
    <w:rsid w:val="00290F1E"/>
    <w:rsid w:val="0029103C"/>
    <w:rsid w:val="0029115B"/>
    <w:rsid w:val="002914F5"/>
    <w:rsid w:val="002915DF"/>
    <w:rsid w:val="0029161B"/>
    <w:rsid w:val="00291953"/>
    <w:rsid w:val="002922C6"/>
    <w:rsid w:val="0029243E"/>
    <w:rsid w:val="00292D7B"/>
    <w:rsid w:val="00292DE3"/>
    <w:rsid w:val="00293312"/>
    <w:rsid w:val="00293342"/>
    <w:rsid w:val="002933A4"/>
    <w:rsid w:val="00293498"/>
    <w:rsid w:val="00293589"/>
    <w:rsid w:val="002936BC"/>
    <w:rsid w:val="002940F6"/>
    <w:rsid w:val="00294314"/>
    <w:rsid w:val="00294904"/>
    <w:rsid w:val="002957CE"/>
    <w:rsid w:val="002958B3"/>
    <w:rsid w:val="00295924"/>
    <w:rsid w:val="00296087"/>
    <w:rsid w:val="002960F6"/>
    <w:rsid w:val="00296231"/>
    <w:rsid w:val="002962ED"/>
    <w:rsid w:val="002963F8"/>
    <w:rsid w:val="002967F6"/>
    <w:rsid w:val="00296A0E"/>
    <w:rsid w:val="00296DA3"/>
    <w:rsid w:val="00296FC5"/>
    <w:rsid w:val="00297214"/>
    <w:rsid w:val="0029753E"/>
    <w:rsid w:val="002976B4"/>
    <w:rsid w:val="00297B70"/>
    <w:rsid w:val="00297D27"/>
    <w:rsid w:val="00297F53"/>
    <w:rsid w:val="002A02BF"/>
    <w:rsid w:val="002A02F9"/>
    <w:rsid w:val="002A0594"/>
    <w:rsid w:val="002A08A3"/>
    <w:rsid w:val="002A0C11"/>
    <w:rsid w:val="002A0CD8"/>
    <w:rsid w:val="002A1062"/>
    <w:rsid w:val="002A1678"/>
    <w:rsid w:val="002A17D9"/>
    <w:rsid w:val="002A181C"/>
    <w:rsid w:val="002A1C19"/>
    <w:rsid w:val="002A1C93"/>
    <w:rsid w:val="002A1D74"/>
    <w:rsid w:val="002A1F4C"/>
    <w:rsid w:val="002A227A"/>
    <w:rsid w:val="002A2283"/>
    <w:rsid w:val="002A22FA"/>
    <w:rsid w:val="002A2598"/>
    <w:rsid w:val="002A2923"/>
    <w:rsid w:val="002A2B66"/>
    <w:rsid w:val="002A2C1F"/>
    <w:rsid w:val="002A2C71"/>
    <w:rsid w:val="002A2C89"/>
    <w:rsid w:val="002A2D5B"/>
    <w:rsid w:val="002A3544"/>
    <w:rsid w:val="002A3642"/>
    <w:rsid w:val="002A3D67"/>
    <w:rsid w:val="002A3DCB"/>
    <w:rsid w:val="002A3FD8"/>
    <w:rsid w:val="002A406E"/>
    <w:rsid w:val="002A4138"/>
    <w:rsid w:val="002A41B1"/>
    <w:rsid w:val="002A4A1D"/>
    <w:rsid w:val="002A5162"/>
    <w:rsid w:val="002A58D3"/>
    <w:rsid w:val="002A59DC"/>
    <w:rsid w:val="002A5B8C"/>
    <w:rsid w:val="002A5E09"/>
    <w:rsid w:val="002A5EE0"/>
    <w:rsid w:val="002A5F35"/>
    <w:rsid w:val="002A65FB"/>
    <w:rsid w:val="002A6878"/>
    <w:rsid w:val="002A68A1"/>
    <w:rsid w:val="002A6DCE"/>
    <w:rsid w:val="002A77ED"/>
    <w:rsid w:val="002A7CC1"/>
    <w:rsid w:val="002A7E8A"/>
    <w:rsid w:val="002B0039"/>
    <w:rsid w:val="002B0055"/>
    <w:rsid w:val="002B0462"/>
    <w:rsid w:val="002B048F"/>
    <w:rsid w:val="002B04F5"/>
    <w:rsid w:val="002B0514"/>
    <w:rsid w:val="002B08AF"/>
    <w:rsid w:val="002B0C3B"/>
    <w:rsid w:val="002B1043"/>
    <w:rsid w:val="002B14F7"/>
    <w:rsid w:val="002B1C01"/>
    <w:rsid w:val="002B1C03"/>
    <w:rsid w:val="002B1E26"/>
    <w:rsid w:val="002B20BC"/>
    <w:rsid w:val="002B23A9"/>
    <w:rsid w:val="002B29D4"/>
    <w:rsid w:val="002B2C6F"/>
    <w:rsid w:val="002B2EF7"/>
    <w:rsid w:val="002B3158"/>
    <w:rsid w:val="002B320E"/>
    <w:rsid w:val="002B3243"/>
    <w:rsid w:val="002B32EC"/>
    <w:rsid w:val="002B3546"/>
    <w:rsid w:val="002B365E"/>
    <w:rsid w:val="002B39E2"/>
    <w:rsid w:val="002B3BF2"/>
    <w:rsid w:val="002B433B"/>
    <w:rsid w:val="002B4452"/>
    <w:rsid w:val="002B48EF"/>
    <w:rsid w:val="002B4D19"/>
    <w:rsid w:val="002B4F29"/>
    <w:rsid w:val="002B540A"/>
    <w:rsid w:val="002B54AB"/>
    <w:rsid w:val="002B5B3E"/>
    <w:rsid w:val="002B5C70"/>
    <w:rsid w:val="002B5E73"/>
    <w:rsid w:val="002B5F16"/>
    <w:rsid w:val="002B5FE8"/>
    <w:rsid w:val="002B605E"/>
    <w:rsid w:val="002B656F"/>
    <w:rsid w:val="002B681D"/>
    <w:rsid w:val="002B6883"/>
    <w:rsid w:val="002B6904"/>
    <w:rsid w:val="002B6A9A"/>
    <w:rsid w:val="002B6B1A"/>
    <w:rsid w:val="002B6F23"/>
    <w:rsid w:val="002B708B"/>
    <w:rsid w:val="002B7593"/>
    <w:rsid w:val="002B78C2"/>
    <w:rsid w:val="002B7A37"/>
    <w:rsid w:val="002B7EDC"/>
    <w:rsid w:val="002C00DC"/>
    <w:rsid w:val="002C02ED"/>
    <w:rsid w:val="002C0337"/>
    <w:rsid w:val="002C03BB"/>
    <w:rsid w:val="002C0EB1"/>
    <w:rsid w:val="002C1333"/>
    <w:rsid w:val="002C16AC"/>
    <w:rsid w:val="002C1BCF"/>
    <w:rsid w:val="002C1F7C"/>
    <w:rsid w:val="002C21AA"/>
    <w:rsid w:val="002C2D02"/>
    <w:rsid w:val="002C2E0D"/>
    <w:rsid w:val="002C2F69"/>
    <w:rsid w:val="002C31E0"/>
    <w:rsid w:val="002C3796"/>
    <w:rsid w:val="002C37B5"/>
    <w:rsid w:val="002C3D03"/>
    <w:rsid w:val="002C3E4E"/>
    <w:rsid w:val="002C4608"/>
    <w:rsid w:val="002C4812"/>
    <w:rsid w:val="002C4CFF"/>
    <w:rsid w:val="002C57C6"/>
    <w:rsid w:val="002C57F4"/>
    <w:rsid w:val="002C5924"/>
    <w:rsid w:val="002C5973"/>
    <w:rsid w:val="002C5A1E"/>
    <w:rsid w:val="002C5ABC"/>
    <w:rsid w:val="002C5BC8"/>
    <w:rsid w:val="002C5CCC"/>
    <w:rsid w:val="002C5D04"/>
    <w:rsid w:val="002C5F4B"/>
    <w:rsid w:val="002C6029"/>
    <w:rsid w:val="002C64A6"/>
    <w:rsid w:val="002C6606"/>
    <w:rsid w:val="002C663C"/>
    <w:rsid w:val="002C67E2"/>
    <w:rsid w:val="002C6869"/>
    <w:rsid w:val="002C6E03"/>
    <w:rsid w:val="002C6E39"/>
    <w:rsid w:val="002C717E"/>
    <w:rsid w:val="002C729E"/>
    <w:rsid w:val="002C7447"/>
    <w:rsid w:val="002C7CCA"/>
    <w:rsid w:val="002D0217"/>
    <w:rsid w:val="002D0256"/>
    <w:rsid w:val="002D06E4"/>
    <w:rsid w:val="002D08BE"/>
    <w:rsid w:val="002D0EC7"/>
    <w:rsid w:val="002D14A4"/>
    <w:rsid w:val="002D173F"/>
    <w:rsid w:val="002D1837"/>
    <w:rsid w:val="002D1A61"/>
    <w:rsid w:val="002D1C87"/>
    <w:rsid w:val="002D216E"/>
    <w:rsid w:val="002D21FA"/>
    <w:rsid w:val="002D2391"/>
    <w:rsid w:val="002D2392"/>
    <w:rsid w:val="002D26A5"/>
    <w:rsid w:val="002D273D"/>
    <w:rsid w:val="002D27D3"/>
    <w:rsid w:val="002D2822"/>
    <w:rsid w:val="002D2C86"/>
    <w:rsid w:val="002D2EAE"/>
    <w:rsid w:val="002D2FAD"/>
    <w:rsid w:val="002D2FC4"/>
    <w:rsid w:val="002D3078"/>
    <w:rsid w:val="002D30B4"/>
    <w:rsid w:val="002D3160"/>
    <w:rsid w:val="002D39E5"/>
    <w:rsid w:val="002D3D3E"/>
    <w:rsid w:val="002D3E18"/>
    <w:rsid w:val="002D3FE6"/>
    <w:rsid w:val="002D432C"/>
    <w:rsid w:val="002D471F"/>
    <w:rsid w:val="002D51F9"/>
    <w:rsid w:val="002D5405"/>
    <w:rsid w:val="002D54B9"/>
    <w:rsid w:val="002D55B6"/>
    <w:rsid w:val="002D580C"/>
    <w:rsid w:val="002D5940"/>
    <w:rsid w:val="002D5D2B"/>
    <w:rsid w:val="002D5F0F"/>
    <w:rsid w:val="002D61C3"/>
    <w:rsid w:val="002D6968"/>
    <w:rsid w:val="002D6B4D"/>
    <w:rsid w:val="002D6B77"/>
    <w:rsid w:val="002D704A"/>
    <w:rsid w:val="002D7066"/>
    <w:rsid w:val="002D7543"/>
    <w:rsid w:val="002D7A73"/>
    <w:rsid w:val="002E00F6"/>
    <w:rsid w:val="002E03F4"/>
    <w:rsid w:val="002E0666"/>
    <w:rsid w:val="002E07DB"/>
    <w:rsid w:val="002E0876"/>
    <w:rsid w:val="002E0A77"/>
    <w:rsid w:val="002E0D53"/>
    <w:rsid w:val="002E0E85"/>
    <w:rsid w:val="002E1055"/>
    <w:rsid w:val="002E1138"/>
    <w:rsid w:val="002E133A"/>
    <w:rsid w:val="002E15EF"/>
    <w:rsid w:val="002E18B2"/>
    <w:rsid w:val="002E1A95"/>
    <w:rsid w:val="002E1B16"/>
    <w:rsid w:val="002E1D84"/>
    <w:rsid w:val="002E23FE"/>
    <w:rsid w:val="002E24E4"/>
    <w:rsid w:val="002E2687"/>
    <w:rsid w:val="002E27E5"/>
    <w:rsid w:val="002E28BC"/>
    <w:rsid w:val="002E2A10"/>
    <w:rsid w:val="002E3171"/>
    <w:rsid w:val="002E32ED"/>
    <w:rsid w:val="002E3B79"/>
    <w:rsid w:val="002E3C2D"/>
    <w:rsid w:val="002E3DD2"/>
    <w:rsid w:val="002E3DE9"/>
    <w:rsid w:val="002E45D2"/>
    <w:rsid w:val="002E482E"/>
    <w:rsid w:val="002E48AA"/>
    <w:rsid w:val="002E49FE"/>
    <w:rsid w:val="002E4AB1"/>
    <w:rsid w:val="002E4CF0"/>
    <w:rsid w:val="002E4E32"/>
    <w:rsid w:val="002E53D7"/>
    <w:rsid w:val="002E547D"/>
    <w:rsid w:val="002E5570"/>
    <w:rsid w:val="002E5B05"/>
    <w:rsid w:val="002E5B5B"/>
    <w:rsid w:val="002E5C35"/>
    <w:rsid w:val="002E5C78"/>
    <w:rsid w:val="002E5E21"/>
    <w:rsid w:val="002E5F5C"/>
    <w:rsid w:val="002E5FF4"/>
    <w:rsid w:val="002E65F4"/>
    <w:rsid w:val="002E666A"/>
    <w:rsid w:val="002E693E"/>
    <w:rsid w:val="002E6ED1"/>
    <w:rsid w:val="002E70C7"/>
    <w:rsid w:val="002E70DD"/>
    <w:rsid w:val="002E7208"/>
    <w:rsid w:val="002E74FA"/>
    <w:rsid w:val="002E78F4"/>
    <w:rsid w:val="002E7943"/>
    <w:rsid w:val="002E7A33"/>
    <w:rsid w:val="002E7A7F"/>
    <w:rsid w:val="002E7BD8"/>
    <w:rsid w:val="002E7EFF"/>
    <w:rsid w:val="002F001F"/>
    <w:rsid w:val="002F037E"/>
    <w:rsid w:val="002F0643"/>
    <w:rsid w:val="002F0AFF"/>
    <w:rsid w:val="002F0D94"/>
    <w:rsid w:val="002F0DD7"/>
    <w:rsid w:val="002F0E40"/>
    <w:rsid w:val="002F0ED4"/>
    <w:rsid w:val="002F0FCA"/>
    <w:rsid w:val="002F100D"/>
    <w:rsid w:val="002F18F0"/>
    <w:rsid w:val="002F19B0"/>
    <w:rsid w:val="002F1F5C"/>
    <w:rsid w:val="002F2080"/>
    <w:rsid w:val="002F21AA"/>
    <w:rsid w:val="002F29DA"/>
    <w:rsid w:val="002F2BA5"/>
    <w:rsid w:val="002F2C21"/>
    <w:rsid w:val="002F2E79"/>
    <w:rsid w:val="002F2F25"/>
    <w:rsid w:val="002F2F9E"/>
    <w:rsid w:val="002F3536"/>
    <w:rsid w:val="002F3B4F"/>
    <w:rsid w:val="002F428B"/>
    <w:rsid w:val="002F4649"/>
    <w:rsid w:val="002F4774"/>
    <w:rsid w:val="002F49EB"/>
    <w:rsid w:val="002F49F2"/>
    <w:rsid w:val="002F4AC2"/>
    <w:rsid w:val="002F4BD4"/>
    <w:rsid w:val="002F53F7"/>
    <w:rsid w:val="002F6233"/>
    <w:rsid w:val="002F62F5"/>
    <w:rsid w:val="002F63E9"/>
    <w:rsid w:val="002F6516"/>
    <w:rsid w:val="002F6691"/>
    <w:rsid w:val="002F67E5"/>
    <w:rsid w:val="002F67E8"/>
    <w:rsid w:val="002F680B"/>
    <w:rsid w:val="002F6ABF"/>
    <w:rsid w:val="002F6ACA"/>
    <w:rsid w:val="002F7635"/>
    <w:rsid w:val="002F79CD"/>
    <w:rsid w:val="002F7CC6"/>
    <w:rsid w:val="003004C1"/>
    <w:rsid w:val="0030084C"/>
    <w:rsid w:val="00300981"/>
    <w:rsid w:val="003009EF"/>
    <w:rsid w:val="003009F9"/>
    <w:rsid w:val="00300AC0"/>
    <w:rsid w:val="00300BE1"/>
    <w:rsid w:val="00300C5E"/>
    <w:rsid w:val="00300EF8"/>
    <w:rsid w:val="00300F77"/>
    <w:rsid w:val="0030119B"/>
    <w:rsid w:val="003012D2"/>
    <w:rsid w:val="003015F5"/>
    <w:rsid w:val="00301758"/>
    <w:rsid w:val="003019EE"/>
    <w:rsid w:val="00301A85"/>
    <w:rsid w:val="00301DEF"/>
    <w:rsid w:val="00301EEB"/>
    <w:rsid w:val="00301F03"/>
    <w:rsid w:val="003020DD"/>
    <w:rsid w:val="00302256"/>
    <w:rsid w:val="003022CB"/>
    <w:rsid w:val="003028D4"/>
    <w:rsid w:val="00302C42"/>
    <w:rsid w:val="00303050"/>
    <w:rsid w:val="0030341F"/>
    <w:rsid w:val="0030397E"/>
    <w:rsid w:val="00303B61"/>
    <w:rsid w:val="00303C77"/>
    <w:rsid w:val="003041C2"/>
    <w:rsid w:val="00304791"/>
    <w:rsid w:val="00304AA4"/>
    <w:rsid w:val="00304FEE"/>
    <w:rsid w:val="003051FF"/>
    <w:rsid w:val="003053FA"/>
    <w:rsid w:val="003055B8"/>
    <w:rsid w:val="00305C0E"/>
    <w:rsid w:val="00305FA8"/>
    <w:rsid w:val="00306536"/>
    <w:rsid w:val="00306801"/>
    <w:rsid w:val="00306D03"/>
    <w:rsid w:val="00306E10"/>
    <w:rsid w:val="00306F21"/>
    <w:rsid w:val="00307184"/>
    <w:rsid w:val="003079AA"/>
    <w:rsid w:val="00307A4B"/>
    <w:rsid w:val="00307AE8"/>
    <w:rsid w:val="00307D2B"/>
    <w:rsid w:val="00307E39"/>
    <w:rsid w:val="003100A7"/>
    <w:rsid w:val="0031056E"/>
    <w:rsid w:val="00310A73"/>
    <w:rsid w:val="00310EDB"/>
    <w:rsid w:val="00311223"/>
    <w:rsid w:val="0031123D"/>
    <w:rsid w:val="00311843"/>
    <w:rsid w:val="0031199C"/>
    <w:rsid w:val="00311A82"/>
    <w:rsid w:val="00311AE0"/>
    <w:rsid w:val="00311B32"/>
    <w:rsid w:val="00311BD9"/>
    <w:rsid w:val="00311E6D"/>
    <w:rsid w:val="00311EB9"/>
    <w:rsid w:val="00311EC9"/>
    <w:rsid w:val="00312B6A"/>
    <w:rsid w:val="00312DBD"/>
    <w:rsid w:val="00313726"/>
    <w:rsid w:val="003139A2"/>
    <w:rsid w:val="00313D83"/>
    <w:rsid w:val="00313DB2"/>
    <w:rsid w:val="003144A6"/>
    <w:rsid w:val="0031496B"/>
    <w:rsid w:val="00314EEC"/>
    <w:rsid w:val="00314FFD"/>
    <w:rsid w:val="0031555F"/>
    <w:rsid w:val="00315581"/>
    <w:rsid w:val="0031584C"/>
    <w:rsid w:val="00315AB2"/>
    <w:rsid w:val="00315E88"/>
    <w:rsid w:val="003164D7"/>
    <w:rsid w:val="00316BF5"/>
    <w:rsid w:val="00316F40"/>
    <w:rsid w:val="00316F67"/>
    <w:rsid w:val="00317174"/>
    <w:rsid w:val="003171F5"/>
    <w:rsid w:val="003172A4"/>
    <w:rsid w:val="00317306"/>
    <w:rsid w:val="0031766B"/>
    <w:rsid w:val="00317910"/>
    <w:rsid w:val="00317CA5"/>
    <w:rsid w:val="00317CFB"/>
    <w:rsid w:val="0032009B"/>
    <w:rsid w:val="003200C1"/>
    <w:rsid w:val="00320143"/>
    <w:rsid w:val="003204B6"/>
    <w:rsid w:val="003205EA"/>
    <w:rsid w:val="00320C4D"/>
    <w:rsid w:val="00320E46"/>
    <w:rsid w:val="003210D1"/>
    <w:rsid w:val="003216AF"/>
    <w:rsid w:val="003216F3"/>
    <w:rsid w:val="003219F0"/>
    <w:rsid w:val="00321C64"/>
    <w:rsid w:val="00322596"/>
    <w:rsid w:val="00322598"/>
    <w:rsid w:val="003229B0"/>
    <w:rsid w:val="003229F2"/>
    <w:rsid w:val="00322C66"/>
    <w:rsid w:val="00322D22"/>
    <w:rsid w:val="00322ED3"/>
    <w:rsid w:val="00322F08"/>
    <w:rsid w:val="00322F51"/>
    <w:rsid w:val="00323844"/>
    <w:rsid w:val="00323B31"/>
    <w:rsid w:val="00323B76"/>
    <w:rsid w:val="00323D04"/>
    <w:rsid w:val="003247C2"/>
    <w:rsid w:val="0032498A"/>
    <w:rsid w:val="00324B83"/>
    <w:rsid w:val="00325324"/>
    <w:rsid w:val="003254A0"/>
    <w:rsid w:val="0032564F"/>
    <w:rsid w:val="003258BF"/>
    <w:rsid w:val="003259F4"/>
    <w:rsid w:val="00325ABA"/>
    <w:rsid w:val="00325FF6"/>
    <w:rsid w:val="003260FB"/>
    <w:rsid w:val="00326B13"/>
    <w:rsid w:val="00326CCB"/>
    <w:rsid w:val="00326CEB"/>
    <w:rsid w:val="00326CEE"/>
    <w:rsid w:val="00326D6A"/>
    <w:rsid w:val="00326EA5"/>
    <w:rsid w:val="00326EEB"/>
    <w:rsid w:val="00327511"/>
    <w:rsid w:val="003275B6"/>
    <w:rsid w:val="003275F6"/>
    <w:rsid w:val="0032777D"/>
    <w:rsid w:val="00327836"/>
    <w:rsid w:val="00327EB3"/>
    <w:rsid w:val="00327FCA"/>
    <w:rsid w:val="0033015F"/>
    <w:rsid w:val="0033017A"/>
    <w:rsid w:val="0033059E"/>
    <w:rsid w:val="00330C19"/>
    <w:rsid w:val="00330D86"/>
    <w:rsid w:val="003311EC"/>
    <w:rsid w:val="003312CE"/>
    <w:rsid w:val="00331461"/>
    <w:rsid w:val="00331610"/>
    <w:rsid w:val="00331860"/>
    <w:rsid w:val="003318D7"/>
    <w:rsid w:val="00331A03"/>
    <w:rsid w:val="00331CE7"/>
    <w:rsid w:val="00331E1B"/>
    <w:rsid w:val="0033206F"/>
    <w:rsid w:val="00332635"/>
    <w:rsid w:val="00332684"/>
    <w:rsid w:val="003328C1"/>
    <w:rsid w:val="00332D17"/>
    <w:rsid w:val="00332D7C"/>
    <w:rsid w:val="00332EE2"/>
    <w:rsid w:val="00332F74"/>
    <w:rsid w:val="003330C6"/>
    <w:rsid w:val="003337D8"/>
    <w:rsid w:val="0033390C"/>
    <w:rsid w:val="00333B63"/>
    <w:rsid w:val="003342C3"/>
    <w:rsid w:val="0033432F"/>
    <w:rsid w:val="003346F0"/>
    <w:rsid w:val="00334899"/>
    <w:rsid w:val="00334A41"/>
    <w:rsid w:val="00335410"/>
    <w:rsid w:val="0033580F"/>
    <w:rsid w:val="00335C20"/>
    <w:rsid w:val="00335FA6"/>
    <w:rsid w:val="0033600D"/>
    <w:rsid w:val="003361F1"/>
    <w:rsid w:val="00336393"/>
    <w:rsid w:val="00336BA0"/>
    <w:rsid w:val="00336EE4"/>
    <w:rsid w:val="00337039"/>
    <w:rsid w:val="0033722A"/>
    <w:rsid w:val="00337F00"/>
    <w:rsid w:val="00340050"/>
    <w:rsid w:val="00340195"/>
    <w:rsid w:val="00340311"/>
    <w:rsid w:val="003406D5"/>
    <w:rsid w:val="00340A72"/>
    <w:rsid w:val="0034149E"/>
    <w:rsid w:val="00341757"/>
    <w:rsid w:val="0034187E"/>
    <w:rsid w:val="00341903"/>
    <w:rsid w:val="003419DA"/>
    <w:rsid w:val="00341EBC"/>
    <w:rsid w:val="00342086"/>
    <w:rsid w:val="003422FE"/>
    <w:rsid w:val="0034233A"/>
    <w:rsid w:val="0034239B"/>
    <w:rsid w:val="003423B5"/>
    <w:rsid w:val="0034253A"/>
    <w:rsid w:val="0034293C"/>
    <w:rsid w:val="00342E44"/>
    <w:rsid w:val="00343162"/>
    <w:rsid w:val="00343260"/>
    <w:rsid w:val="0034375E"/>
    <w:rsid w:val="00343A86"/>
    <w:rsid w:val="00343AD6"/>
    <w:rsid w:val="00343B25"/>
    <w:rsid w:val="00343C23"/>
    <w:rsid w:val="00343CB2"/>
    <w:rsid w:val="00343EB0"/>
    <w:rsid w:val="0034415C"/>
    <w:rsid w:val="0034457E"/>
    <w:rsid w:val="00344665"/>
    <w:rsid w:val="0034487A"/>
    <w:rsid w:val="00345085"/>
    <w:rsid w:val="003450E3"/>
    <w:rsid w:val="0034531C"/>
    <w:rsid w:val="0034556B"/>
    <w:rsid w:val="00345891"/>
    <w:rsid w:val="00345F87"/>
    <w:rsid w:val="003460F5"/>
    <w:rsid w:val="003468D9"/>
    <w:rsid w:val="00346CB8"/>
    <w:rsid w:val="0034722E"/>
    <w:rsid w:val="00347250"/>
    <w:rsid w:val="003478A9"/>
    <w:rsid w:val="003478DA"/>
    <w:rsid w:val="00350055"/>
    <w:rsid w:val="003500BF"/>
    <w:rsid w:val="00350596"/>
    <w:rsid w:val="0035064E"/>
    <w:rsid w:val="00350825"/>
    <w:rsid w:val="003508A8"/>
    <w:rsid w:val="00350A07"/>
    <w:rsid w:val="00350ABF"/>
    <w:rsid w:val="00350FA7"/>
    <w:rsid w:val="00351071"/>
    <w:rsid w:val="003510E9"/>
    <w:rsid w:val="003512F3"/>
    <w:rsid w:val="00351482"/>
    <w:rsid w:val="00351773"/>
    <w:rsid w:val="00351C09"/>
    <w:rsid w:val="00351F1E"/>
    <w:rsid w:val="00352014"/>
    <w:rsid w:val="0035228E"/>
    <w:rsid w:val="003523F2"/>
    <w:rsid w:val="0035256C"/>
    <w:rsid w:val="003526F8"/>
    <w:rsid w:val="00352973"/>
    <w:rsid w:val="00352C26"/>
    <w:rsid w:val="00352D93"/>
    <w:rsid w:val="00352E82"/>
    <w:rsid w:val="00353201"/>
    <w:rsid w:val="00353299"/>
    <w:rsid w:val="003537CC"/>
    <w:rsid w:val="003537DD"/>
    <w:rsid w:val="00353B56"/>
    <w:rsid w:val="00353DD7"/>
    <w:rsid w:val="003540E8"/>
    <w:rsid w:val="00354715"/>
    <w:rsid w:val="0035568D"/>
    <w:rsid w:val="003556A7"/>
    <w:rsid w:val="003558F9"/>
    <w:rsid w:val="00355B87"/>
    <w:rsid w:val="00355F4F"/>
    <w:rsid w:val="00355F83"/>
    <w:rsid w:val="0035636F"/>
    <w:rsid w:val="00356C0D"/>
    <w:rsid w:val="00356E2E"/>
    <w:rsid w:val="0035753B"/>
    <w:rsid w:val="003577DE"/>
    <w:rsid w:val="003577EB"/>
    <w:rsid w:val="00357800"/>
    <w:rsid w:val="0035795B"/>
    <w:rsid w:val="00357AB8"/>
    <w:rsid w:val="00357AEB"/>
    <w:rsid w:val="00357CF5"/>
    <w:rsid w:val="0036094B"/>
    <w:rsid w:val="00360C15"/>
    <w:rsid w:val="003617CD"/>
    <w:rsid w:val="003618E3"/>
    <w:rsid w:val="00361BE9"/>
    <w:rsid w:val="00362405"/>
    <w:rsid w:val="00362645"/>
    <w:rsid w:val="00362786"/>
    <w:rsid w:val="00362845"/>
    <w:rsid w:val="00362A8A"/>
    <w:rsid w:val="003637A1"/>
    <w:rsid w:val="003638B9"/>
    <w:rsid w:val="00363AF1"/>
    <w:rsid w:val="00363C02"/>
    <w:rsid w:val="00363D95"/>
    <w:rsid w:val="00364034"/>
    <w:rsid w:val="00364159"/>
    <w:rsid w:val="00364572"/>
    <w:rsid w:val="00364C52"/>
    <w:rsid w:val="003657F3"/>
    <w:rsid w:val="00365933"/>
    <w:rsid w:val="00365BE0"/>
    <w:rsid w:val="00365F52"/>
    <w:rsid w:val="00365FA0"/>
    <w:rsid w:val="003661FD"/>
    <w:rsid w:val="00366947"/>
    <w:rsid w:val="00366A8D"/>
    <w:rsid w:val="00366BA5"/>
    <w:rsid w:val="00366C7A"/>
    <w:rsid w:val="00366F47"/>
    <w:rsid w:val="00366FC8"/>
    <w:rsid w:val="00367385"/>
    <w:rsid w:val="0036755D"/>
    <w:rsid w:val="00367734"/>
    <w:rsid w:val="00367760"/>
    <w:rsid w:val="0036784B"/>
    <w:rsid w:val="0036796E"/>
    <w:rsid w:val="00367AD1"/>
    <w:rsid w:val="00367C32"/>
    <w:rsid w:val="003701A7"/>
    <w:rsid w:val="003702CA"/>
    <w:rsid w:val="00370339"/>
    <w:rsid w:val="003703C0"/>
    <w:rsid w:val="00370727"/>
    <w:rsid w:val="00370927"/>
    <w:rsid w:val="0037095B"/>
    <w:rsid w:val="00370BF5"/>
    <w:rsid w:val="00371401"/>
    <w:rsid w:val="00371BD8"/>
    <w:rsid w:val="00371BFB"/>
    <w:rsid w:val="00371CDB"/>
    <w:rsid w:val="0037203A"/>
    <w:rsid w:val="00372168"/>
    <w:rsid w:val="003722ED"/>
    <w:rsid w:val="0037258E"/>
    <w:rsid w:val="003727C7"/>
    <w:rsid w:val="00373020"/>
    <w:rsid w:val="00373109"/>
    <w:rsid w:val="00373137"/>
    <w:rsid w:val="003733B5"/>
    <w:rsid w:val="0037357F"/>
    <w:rsid w:val="00373C43"/>
    <w:rsid w:val="00373DD0"/>
    <w:rsid w:val="00374050"/>
    <w:rsid w:val="0037412A"/>
    <w:rsid w:val="003742A0"/>
    <w:rsid w:val="003744E7"/>
    <w:rsid w:val="003745D0"/>
    <w:rsid w:val="003746AA"/>
    <w:rsid w:val="00374AEF"/>
    <w:rsid w:val="00374B94"/>
    <w:rsid w:val="00374C12"/>
    <w:rsid w:val="003754C7"/>
    <w:rsid w:val="00375B20"/>
    <w:rsid w:val="00375DEF"/>
    <w:rsid w:val="00375E57"/>
    <w:rsid w:val="00375FBF"/>
    <w:rsid w:val="00376472"/>
    <w:rsid w:val="003768DB"/>
    <w:rsid w:val="00376934"/>
    <w:rsid w:val="00376CD8"/>
    <w:rsid w:val="00377616"/>
    <w:rsid w:val="0037788D"/>
    <w:rsid w:val="003778FA"/>
    <w:rsid w:val="00377BB3"/>
    <w:rsid w:val="0038007D"/>
    <w:rsid w:val="003803F2"/>
    <w:rsid w:val="003803FC"/>
    <w:rsid w:val="00380463"/>
    <w:rsid w:val="00380536"/>
    <w:rsid w:val="003806D5"/>
    <w:rsid w:val="0038095B"/>
    <w:rsid w:val="003809AA"/>
    <w:rsid w:val="00381056"/>
    <w:rsid w:val="00381322"/>
    <w:rsid w:val="00381764"/>
    <w:rsid w:val="00381ABE"/>
    <w:rsid w:val="00381EF6"/>
    <w:rsid w:val="003820B3"/>
    <w:rsid w:val="003826E9"/>
    <w:rsid w:val="003827FE"/>
    <w:rsid w:val="00382BD6"/>
    <w:rsid w:val="00382CEA"/>
    <w:rsid w:val="00382DA2"/>
    <w:rsid w:val="00382E58"/>
    <w:rsid w:val="0038315F"/>
    <w:rsid w:val="00383170"/>
    <w:rsid w:val="0038323F"/>
    <w:rsid w:val="00383CA4"/>
    <w:rsid w:val="00383D6F"/>
    <w:rsid w:val="003841CD"/>
    <w:rsid w:val="0038452A"/>
    <w:rsid w:val="003845B1"/>
    <w:rsid w:val="00385059"/>
    <w:rsid w:val="003858C6"/>
    <w:rsid w:val="00386108"/>
    <w:rsid w:val="0038615E"/>
    <w:rsid w:val="00386163"/>
    <w:rsid w:val="00386227"/>
    <w:rsid w:val="0038703E"/>
    <w:rsid w:val="00387351"/>
    <w:rsid w:val="00387376"/>
    <w:rsid w:val="003873DA"/>
    <w:rsid w:val="00387A96"/>
    <w:rsid w:val="00387D5B"/>
    <w:rsid w:val="003900A3"/>
    <w:rsid w:val="003903AE"/>
    <w:rsid w:val="003905F4"/>
    <w:rsid w:val="003907FD"/>
    <w:rsid w:val="00390A56"/>
    <w:rsid w:val="00390A72"/>
    <w:rsid w:val="00390BB9"/>
    <w:rsid w:val="00390BFB"/>
    <w:rsid w:val="00390EA2"/>
    <w:rsid w:val="00391256"/>
    <w:rsid w:val="003915FB"/>
    <w:rsid w:val="0039184F"/>
    <w:rsid w:val="003919BD"/>
    <w:rsid w:val="00391E55"/>
    <w:rsid w:val="00392529"/>
    <w:rsid w:val="003927DC"/>
    <w:rsid w:val="00392A3C"/>
    <w:rsid w:val="00392F01"/>
    <w:rsid w:val="003930FE"/>
    <w:rsid w:val="00393237"/>
    <w:rsid w:val="003935B4"/>
    <w:rsid w:val="0039388F"/>
    <w:rsid w:val="003938E0"/>
    <w:rsid w:val="00394045"/>
    <w:rsid w:val="00395815"/>
    <w:rsid w:val="00395BB4"/>
    <w:rsid w:val="00395C48"/>
    <w:rsid w:val="00395D74"/>
    <w:rsid w:val="003962E8"/>
    <w:rsid w:val="00396542"/>
    <w:rsid w:val="00396624"/>
    <w:rsid w:val="003967A7"/>
    <w:rsid w:val="00396938"/>
    <w:rsid w:val="00396FC6"/>
    <w:rsid w:val="00397178"/>
    <w:rsid w:val="0039744E"/>
    <w:rsid w:val="00397842"/>
    <w:rsid w:val="003978BD"/>
    <w:rsid w:val="003A0127"/>
    <w:rsid w:val="003A0824"/>
    <w:rsid w:val="003A0CD5"/>
    <w:rsid w:val="003A0FC4"/>
    <w:rsid w:val="003A1105"/>
    <w:rsid w:val="003A1191"/>
    <w:rsid w:val="003A129C"/>
    <w:rsid w:val="003A17A5"/>
    <w:rsid w:val="003A180F"/>
    <w:rsid w:val="003A19B5"/>
    <w:rsid w:val="003A1D16"/>
    <w:rsid w:val="003A1F66"/>
    <w:rsid w:val="003A2306"/>
    <w:rsid w:val="003A26AC"/>
    <w:rsid w:val="003A27A5"/>
    <w:rsid w:val="003A2851"/>
    <w:rsid w:val="003A29B9"/>
    <w:rsid w:val="003A29C9"/>
    <w:rsid w:val="003A29CC"/>
    <w:rsid w:val="003A2A31"/>
    <w:rsid w:val="003A2BC2"/>
    <w:rsid w:val="003A30CA"/>
    <w:rsid w:val="003A34EE"/>
    <w:rsid w:val="003A36A5"/>
    <w:rsid w:val="003A4114"/>
    <w:rsid w:val="003A438C"/>
    <w:rsid w:val="003A444D"/>
    <w:rsid w:val="003A44DF"/>
    <w:rsid w:val="003A44F4"/>
    <w:rsid w:val="003A4ADF"/>
    <w:rsid w:val="003A4DD1"/>
    <w:rsid w:val="003A4F0B"/>
    <w:rsid w:val="003A544B"/>
    <w:rsid w:val="003A5649"/>
    <w:rsid w:val="003A59D6"/>
    <w:rsid w:val="003A5E5B"/>
    <w:rsid w:val="003A6029"/>
    <w:rsid w:val="003A64CD"/>
    <w:rsid w:val="003A64D0"/>
    <w:rsid w:val="003A6661"/>
    <w:rsid w:val="003A678D"/>
    <w:rsid w:val="003A6ACD"/>
    <w:rsid w:val="003A6CB1"/>
    <w:rsid w:val="003A6D4B"/>
    <w:rsid w:val="003A6E2E"/>
    <w:rsid w:val="003A6F00"/>
    <w:rsid w:val="003A7233"/>
    <w:rsid w:val="003A7257"/>
    <w:rsid w:val="003A74E6"/>
    <w:rsid w:val="003A7739"/>
    <w:rsid w:val="003A7882"/>
    <w:rsid w:val="003A7953"/>
    <w:rsid w:val="003A7B58"/>
    <w:rsid w:val="003A7B8A"/>
    <w:rsid w:val="003A7BA1"/>
    <w:rsid w:val="003B0E0F"/>
    <w:rsid w:val="003B102C"/>
    <w:rsid w:val="003B111A"/>
    <w:rsid w:val="003B1230"/>
    <w:rsid w:val="003B1829"/>
    <w:rsid w:val="003B198D"/>
    <w:rsid w:val="003B1B0A"/>
    <w:rsid w:val="003B1C56"/>
    <w:rsid w:val="003B1D17"/>
    <w:rsid w:val="003B243F"/>
    <w:rsid w:val="003B253C"/>
    <w:rsid w:val="003B2DCC"/>
    <w:rsid w:val="003B30E5"/>
    <w:rsid w:val="003B3385"/>
    <w:rsid w:val="003B33B8"/>
    <w:rsid w:val="003B35BD"/>
    <w:rsid w:val="003B3630"/>
    <w:rsid w:val="003B3693"/>
    <w:rsid w:val="003B3AF2"/>
    <w:rsid w:val="003B4260"/>
    <w:rsid w:val="003B4B54"/>
    <w:rsid w:val="003B4D00"/>
    <w:rsid w:val="003B57E4"/>
    <w:rsid w:val="003B5C8A"/>
    <w:rsid w:val="003B5EF2"/>
    <w:rsid w:val="003B5F89"/>
    <w:rsid w:val="003B6198"/>
    <w:rsid w:val="003B6439"/>
    <w:rsid w:val="003B6490"/>
    <w:rsid w:val="003B66FF"/>
    <w:rsid w:val="003B6963"/>
    <w:rsid w:val="003B6CD8"/>
    <w:rsid w:val="003B6FFA"/>
    <w:rsid w:val="003B736A"/>
    <w:rsid w:val="003B7567"/>
    <w:rsid w:val="003B777C"/>
    <w:rsid w:val="003B78C3"/>
    <w:rsid w:val="003B796E"/>
    <w:rsid w:val="003B7C4A"/>
    <w:rsid w:val="003B7ED7"/>
    <w:rsid w:val="003C0208"/>
    <w:rsid w:val="003C046E"/>
    <w:rsid w:val="003C09EB"/>
    <w:rsid w:val="003C0A59"/>
    <w:rsid w:val="003C0EEF"/>
    <w:rsid w:val="003C1CF2"/>
    <w:rsid w:val="003C21D9"/>
    <w:rsid w:val="003C28BA"/>
    <w:rsid w:val="003C2C0D"/>
    <w:rsid w:val="003C311D"/>
    <w:rsid w:val="003C3134"/>
    <w:rsid w:val="003C3624"/>
    <w:rsid w:val="003C36DD"/>
    <w:rsid w:val="003C389E"/>
    <w:rsid w:val="003C3E1C"/>
    <w:rsid w:val="003C3EBB"/>
    <w:rsid w:val="003C4628"/>
    <w:rsid w:val="003C46FE"/>
    <w:rsid w:val="003C4740"/>
    <w:rsid w:val="003C4998"/>
    <w:rsid w:val="003C4B27"/>
    <w:rsid w:val="003C4F0B"/>
    <w:rsid w:val="003C508E"/>
    <w:rsid w:val="003C50B1"/>
    <w:rsid w:val="003C5510"/>
    <w:rsid w:val="003C5652"/>
    <w:rsid w:val="003C5673"/>
    <w:rsid w:val="003C5AC9"/>
    <w:rsid w:val="003C5C13"/>
    <w:rsid w:val="003C5E0B"/>
    <w:rsid w:val="003C5F58"/>
    <w:rsid w:val="003C61D8"/>
    <w:rsid w:val="003C6341"/>
    <w:rsid w:val="003C64C8"/>
    <w:rsid w:val="003C64EE"/>
    <w:rsid w:val="003C697E"/>
    <w:rsid w:val="003C6A06"/>
    <w:rsid w:val="003C72D1"/>
    <w:rsid w:val="003C7305"/>
    <w:rsid w:val="003C770D"/>
    <w:rsid w:val="003C77D0"/>
    <w:rsid w:val="003C7974"/>
    <w:rsid w:val="003C7D62"/>
    <w:rsid w:val="003D0112"/>
    <w:rsid w:val="003D0364"/>
    <w:rsid w:val="003D040F"/>
    <w:rsid w:val="003D06D4"/>
    <w:rsid w:val="003D07F9"/>
    <w:rsid w:val="003D0AD0"/>
    <w:rsid w:val="003D0E98"/>
    <w:rsid w:val="003D0FBA"/>
    <w:rsid w:val="003D12B5"/>
    <w:rsid w:val="003D1380"/>
    <w:rsid w:val="003D1633"/>
    <w:rsid w:val="003D173E"/>
    <w:rsid w:val="003D1C8B"/>
    <w:rsid w:val="003D1E88"/>
    <w:rsid w:val="003D1EF0"/>
    <w:rsid w:val="003D2693"/>
    <w:rsid w:val="003D2866"/>
    <w:rsid w:val="003D29C6"/>
    <w:rsid w:val="003D2BBE"/>
    <w:rsid w:val="003D30EB"/>
    <w:rsid w:val="003D3158"/>
    <w:rsid w:val="003D3176"/>
    <w:rsid w:val="003D3194"/>
    <w:rsid w:val="003D3298"/>
    <w:rsid w:val="003D4576"/>
    <w:rsid w:val="003D4754"/>
    <w:rsid w:val="003D4954"/>
    <w:rsid w:val="003D4A78"/>
    <w:rsid w:val="003D5264"/>
    <w:rsid w:val="003D539C"/>
    <w:rsid w:val="003D5B26"/>
    <w:rsid w:val="003D5C25"/>
    <w:rsid w:val="003D5E10"/>
    <w:rsid w:val="003D610F"/>
    <w:rsid w:val="003D6328"/>
    <w:rsid w:val="003D6DBF"/>
    <w:rsid w:val="003D6DF6"/>
    <w:rsid w:val="003D6EC9"/>
    <w:rsid w:val="003D7108"/>
    <w:rsid w:val="003D7569"/>
    <w:rsid w:val="003D768C"/>
    <w:rsid w:val="003D7958"/>
    <w:rsid w:val="003D7F7A"/>
    <w:rsid w:val="003E0335"/>
    <w:rsid w:val="003E07F1"/>
    <w:rsid w:val="003E0804"/>
    <w:rsid w:val="003E0827"/>
    <w:rsid w:val="003E0BA1"/>
    <w:rsid w:val="003E0EE7"/>
    <w:rsid w:val="003E11DE"/>
    <w:rsid w:val="003E149D"/>
    <w:rsid w:val="003E1592"/>
    <w:rsid w:val="003E1B96"/>
    <w:rsid w:val="003E2535"/>
    <w:rsid w:val="003E2C24"/>
    <w:rsid w:val="003E2F0D"/>
    <w:rsid w:val="003E30C2"/>
    <w:rsid w:val="003E3447"/>
    <w:rsid w:val="003E386C"/>
    <w:rsid w:val="003E4AC3"/>
    <w:rsid w:val="003E51EF"/>
    <w:rsid w:val="003E525C"/>
    <w:rsid w:val="003E591E"/>
    <w:rsid w:val="003E5C4C"/>
    <w:rsid w:val="003E6047"/>
    <w:rsid w:val="003E63B9"/>
    <w:rsid w:val="003E640B"/>
    <w:rsid w:val="003E6743"/>
    <w:rsid w:val="003E6839"/>
    <w:rsid w:val="003E6BED"/>
    <w:rsid w:val="003E6D60"/>
    <w:rsid w:val="003E6E52"/>
    <w:rsid w:val="003E6EBD"/>
    <w:rsid w:val="003E708A"/>
    <w:rsid w:val="003E7319"/>
    <w:rsid w:val="003E750D"/>
    <w:rsid w:val="003E7956"/>
    <w:rsid w:val="003E7B2C"/>
    <w:rsid w:val="003E7BDD"/>
    <w:rsid w:val="003F00F3"/>
    <w:rsid w:val="003F032B"/>
    <w:rsid w:val="003F0483"/>
    <w:rsid w:val="003F04B3"/>
    <w:rsid w:val="003F055B"/>
    <w:rsid w:val="003F084E"/>
    <w:rsid w:val="003F1172"/>
    <w:rsid w:val="003F181F"/>
    <w:rsid w:val="003F18C8"/>
    <w:rsid w:val="003F1B6C"/>
    <w:rsid w:val="003F1BA9"/>
    <w:rsid w:val="003F1E2D"/>
    <w:rsid w:val="003F1E87"/>
    <w:rsid w:val="003F1FEE"/>
    <w:rsid w:val="003F2065"/>
    <w:rsid w:val="003F20B3"/>
    <w:rsid w:val="003F22C3"/>
    <w:rsid w:val="003F23B0"/>
    <w:rsid w:val="003F27C9"/>
    <w:rsid w:val="003F2816"/>
    <w:rsid w:val="003F2B6E"/>
    <w:rsid w:val="003F2F57"/>
    <w:rsid w:val="003F2FAC"/>
    <w:rsid w:val="003F3753"/>
    <w:rsid w:val="003F3BA8"/>
    <w:rsid w:val="003F48E6"/>
    <w:rsid w:val="003F4AB6"/>
    <w:rsid w:val="003F510A"/>
    <w:rsid w:val="003F5277"/>
    <w:rsid w:val="003F529B"/>
    <w:rsid w:val="003F53E1"/>
    <w:rsid w:val="003F54DE"/>
    <w:rsid w:val="003F629D"/>
    <w:rsid w:val="003F65AD"/>
    <w:rsid w:val="003F67ED"/>
    <w:rsid w:val="003F6A68"/>
    <w:rsid w:val="003F7EA8"/>
    <w:rsid w:val="004000F5"/>
    <w:rsid w:val="00400322"/>
    <w:rsid w:val="004009AC"/>
    <w:rsid w:val="00400D59"/>
    <w:rsid w:val="00400DA0"/>
    <w:rsid w:val="00400FC2"/>
    <w:rsid w:val="00401570"/>
    <w:rsid w:val="00401606"/>
    <w:rsid w:val="00401B16"/>
    <w:rsid w:val="00401EC1"/>
    <w:rsid w:val="00401FE1"/>
    <w:rsid w:val="00402392"/>
    <w:rsid w:val="00403245"/>
    <w:rsid w:val="00403483"/>
    <w:rsid w:val="00403978"/>
    <w:rsid w:val="0040411A"/>
    <w:rsid w:val="00404223"/>
    <w:rsid w:val="004042CF"/>
    <w:rsid w:val="0040498D"/>
    <w:rsid w:val="004049A7"/>
    <w:rsid w:val="00404A19"/>
    <w:rsid w:val="00404A80"/>
    <w:rsid w:val="00404BC7"/>
    <w:rsid w:val="00404BE0"/>
    <w:rsid w:val="00404D4A"/>
    <w:rsid w:val="0040507C"/>
    <w:rsid w:val="004050C0"/>
    <w:rsid w:val="0040530C"/>
    <w:rsid w:val="0040554F"/>
    <w:rsid w:val="00405722"/>
    <w:rsid w:val="00405741"/>
    <w:rsid w:val="00405D66"/>
    <w:rsid w:val="00405E58"/>
    <w:rsid w:val="0040668C"/>
    <w:rsid w:val="004069E4"/>
    <w:rsid w:val="00406A0D"/>
    <w:rsid w:val="00406F25"/>
    <w:rsid w:val="004076C9"/>
    <w:rsid w:val="0040773E"/>
    <w:rsid w:val="00407CF2"/>
    <w:rsid w:val="00407DEE"/>
    <w:rsid w:val="00407EDC"/>
    <w:rsid w:val="004108E8"/>
    <w:rsid w:val="00410ACB"/>
    <w:rsid w:val="00410B2C"/>
    <w:rsid w:val="00410C9B"/>
    <w:rsid w:val="00410CBD"/>
    <w:rsid w:val="00410FB0"/>
    <w:rsid w:val="00411200"/>
    <w:rsid w:val="004119E9"/>
    <w:rsid w:val="00411A6E"/>
    <w:rsid w:val="00411B62"/>
    <w:rsid w:val="00411BB0"/>
    <w:rsid w:val="004122A4"/>
    <w:rsid w:val="00412791"/>
    <w:rsid w:val="00412A12"/>
    <w:rsid w:val="00412BBC"/>
    <w:rsid w:val="00413648"/>
    <w:rsid w:val="00413970"/>
    <w:rsid w:val="00413D90"/>
    <w:rsid w:val="00413EB3"/>
    <w:rsid w:val="00413EF6"/>
    <w:rsid w:val="00414066"/>
    <w:rsid w:val="004143F2"/>
    <w:rsid w:val="00414419"/>
    <w:rsid w:val="0041450D"/>
    <w:rsid w:val="00414C8E"/>
    <w:rsid w:val="00414DE6"/>
    <w:rsid w:val="00415009"/>
    <w:rsid w:val="00415246"/>
    <w:rsid w:val="00415484"/>
    <w:rsid w:val="004166B7"/>
    <w:rsid w:val="00416B82"/>
    <w:rsid w:val="00417034"/>
    <w:rsid w:val="00417061"/>
    <w:rsid w:val="00417165"/>
    <w:rsid w:val="00417312"/>
    <w:rsid w:val="0041732D"/>
    <w:rsid w:val="004173EA"/>
    <w:rsid w:val="00417A85"/>
    <w:rsid w:val="00417FA6"/>
    <w:rsid w:val="00420009"/>
    <w:rsid w:val="004201C6"/>
    <w:rsid w:val="00420360"/>
    <w:rsid w:val="004207E7"/>
    <w:rsid w:val="004208D4"/>
    <w:rsid w:val="004209F6"/>
    <w:rsid w:val="00420E39"/>
    <w:rsid w:val="00420F6A"/>
    <w:rsid w:val="00421425"/>
    <w:rsid w:val="0042158B"/>
    <w:rsid w:val="0042187E"/>
    <w:rsid w:val="004218BF"/>
    <w:rsid w:val="00421AC7"/>
    <w:rsid w:val="0042202D"/>
    <w:rsid w:val="004221CB"/>
    <w:rsid w:val="00422253"/>
    <w:rsid w:val="004222A9"/>
    <w:rsid w:val="0042240D"/>
    <w:rsid w:val="00422478"/>
    <w:rsid w:val="00422632"/>
    <w:rsid w:val="0042279C"/>
    <w:rsid w:val="004227EF"/>
    <w:rsid w:val="0042285B"/>
    <w:rsid w:val="00422911"/>
    <w:rsid w:val="00422A31"/>
    <w:rsid w:val="00423411"/>
    <w:rsid w:val="00423BAF"/>
    <w:rsid w:val="00423E09"/>
    <w:rsid w:val="00423F89"/>
    <w:rsid w:val="004240C9"/>
    <w:rsid w:val="004246B5"/>
    <w:rsid w:val="004246F0"/>
    <w:rsid w:val="0042473C"/>
    <w:rsid w:val="00424806"/>
    <w:rsid w:val="00424A8C"/>
    <w:rsid w:val="0042501C"/>
    <w:rsid w:val="00425041"/>
    <w:rsid w:val="00425139"/>
    <w:rsid w:val="004252C8"/>
    <w:rsid w:val="00425358"/>
    <w:rsid w:val="004253CA"/>
    <w:rsid w:val="00425545"/>
    <w:rsid w:val="004257DA"/>
    <w:rsid w:val="00425A43"/>
    <w:rsid w:val="00425B1E"/>
    <w:rsid w:val="00425E54"/>
    <w:rsid w:val="00426076"/>
    <w:rsid w:val="004261A9"/>
    <w:rsid w:val="004263A9"/>
    <w:rsid w:val="00426550"/>
    <w:rsid w:val="00426875"/>
    <w:rsid w:val="00426D14"/>
    <w:rsid w:val="004271DA"/>
    <w:rsid w:val="00427220"/>
    <w:rsid w:val="00427944"/>
    <w:rsid w:val="00427C20"/>
    <w:rsid w:val="00427CAE"/>
    <w:rsid w:val="00427CC8"/>
    <w:rsid w:val="00427CE0"/>
    <w:rsid w:val="00427D6F"/>
    <w:rsid w:val="00427DD7"/>
    <w:rsid w:val="00427EE3"/>
    <w:rsid w:val="00430227"/>
    <w:rsid w:val="004302FE"/>
    <w:rsid w:val="00430358"/>
    <w:rsid w:val="0043039C"/>
    <w:rsid w:val="004303FE"/>
    <w:rsid w:val="004308A7"/>
    <w:rsid w:val="0043098B"/>
    <w:rsid w:val="00430ABF"/>
    <w:rsid w:val="00430D59"/>
    <w:rsid w:val="0043130C"/>
    <w:rsid w:val="004313FF"/>
    <w:rsid w:val="004316F4"/>
    <w:rsid w:val="00431B91"/>
    <w:rsid w:val="00431D77"/>
    <w:rsid w:val="0043269F"/>
    <w:rsid w:val="004327CD"/>
    <w:rsid w:val="004327E6"/>
    <w:rsid w:val="00432FB4"/>
    <w:rsid w:val="00433027"/>
    <w:rsid w:val="004334FF"/>
    <w:rsid w:val="004337ED"/>
    <w:rsid w:val="0043399B"/>
    <w:rsid w:val="00433D98"/>
    <w:rsid w:val="00433E30"/>
    <w:rsid w:val="00433FCB"/>
    <w:rsid w:val="00434126"/>
    <w:rsid w:val="004341BD"/>
    <w:rsid w:val="004341C5"/>
    <w:rsid w:val="00434841"/>
    <w:rsid w:val="00434B32"/>
    <w:rsid w:val="00434CC0"/>
    <w:rsid w:val="00434EBF"/>
    <w:rsid w:val="004354F7"/>
    <w:rsid w:val="00435524"/>
    <w:rsid w:val="00435A30"/>
    <w:rsid w:val="00435C2D"/>
    <w:rsid w:val="00435DE6"/>
    <w:rsid w:val="00436793"/>
    <w:rsid w:val="00436808"/>
    <w:rsid w:val="00436A6A"/>
    <w:rsid w:val="00436DDD"/>
    <w:rsid w:val="00437051"/>
    <w:rsid w:val="004370B0"/>
    <w:rsid w:val="004370CA"/>
    <w:rsid w:val="00437260"/>
    <w:rsid w:val="00437402"/>
    <w:rsid w:val="004378EB"/>
    <w:rsid w:val="00437B16"/>
    <w:rsid w:val="00437B5E"/>
    <w:rsid w:val="00437BC1"/>
    <w:rsid w:val="00437E2C"/>
    <w:rsid w:val="004400AA"/>
    <w:rsid w:val="00440331"/>
    <w:rsid w:val="00440668"/>
    <w:rsid w:val="00440A41"/>
    <w:rsid w:val="00440FDA"/>
    <w:rsid w:val="00441603"/>
    <w:rsid w:val="0044176C"/>
    <w:rsid w:val="004418C0"/>
    <w:rsid w:val="00441BF6"/>
    <w:rsid w:val="00441C1A"/>
    <w:rsid w:val="00441FF8"/>
    <w:rsid w:val="00442365"/>
    <w:rsid w:val="00442990"/>
    <w:rsid w:val="00442E33"/>
    <w:rsid w:val="00442E68"/>
    <w:rsid w:val="00442EB7"/>
    <w:rsid w:val="00443448"/>
    <w:rsid w:val="004435CE"/>
    <w:rsid w:val="0044372B"/>
    <w:rsid w:val="00443EAE"/>
    <w:rsid w:val="00444116"/>
    <w:rsid w:val="0044418E"/>
    <w:rsid w:val="00444795"/>
    <w:rsid w:val="004447F4"/>
    <w:rsid w:val="00444D4D"/>
    <w:rsid w:val="00444D7C"/>
    <w:rsid w:val="00444D8F"/>
    <w:rsid w:val="00444F9F"/>
    <w:rsid w:val="00445427"/>
    <w:rsid w:val="00445457"/>
    <w:rsid w:val="00445608"/>
    <w:rsid w:val="00445D34"/>
    <w:rsid w:val="00445F21"/>
    <w:rsid w:val="00446072"/>
    <w:rsid w:val="00446080"/>
    <w:rsid w:val="00446478"/>
    <w:rsid w:val="004465F4"/>
    <w:rsid w:val="00446762"/>
    <w:rsid w:val="00446A74"/>
    <w:rsid w:val="0044703A"/>
    <w:rsid w:val="00447541"/>
    <w:rsid w:val="0044768A"/>
    <w:rsid w:val="0044783D"/>
    <w:rsid w:val="00447866"/>
    <w:rsid w:val="004478C9"/>
    <w:rsid w:val="0044799B"/>
    <w:rsid w:val="00447B58"/>
    <w:rsid w:val="00447CD2"/>
    <w:rsid w:val="004503A8"/>
    <w:rsid w:val="004504F1"/>
    <w:rsid w:val="00450634"/>
    <w:rsid w:val="004509C9"/>
    <w:rsid w:val="00450F69"/>
    <w:rsid w:val="004515B9"/>
    <w:rsid w:val="004516B7"/>
    <w:rsid w:val="00451737"/>
    <w:rsid w:val="00451745"/>
    <w:rsid w:val="004517A8"/>
    <w:rsid w:val="00452134"/>
    <w:rsid w:val="00452197"/>
    <w:rsid w:val="004524F0"/>
    <w:rsid w:val="00452672"/>
    <w:rsid w:val="004528CE"/>
    <w:rsid w:val="00453794"/>
    <w:rsid w:val="00453F83"/>
    <w:rsid w:val="00454071"/>
    <w:rsid w:val="004540E6"/>
    <w:rsid w:val="004541A8"/>
    <w:rsid w:val="00454667"/>
    <w:rsid w:val="004546E1"/>
    <w:rsid w:val="004549A7"/>
    <w:rsid w:val="00454BAB"/>
    <w:rsid w:val="00454E06"/>
    <w:rsid w:val="00454EE3"/>
    <w:rsid w:val="00454F25"/>
    <w:rsid w:val="00455CFE"/>
    <w:rsid w:val="00456111"/>
    <w:rsid w:val="00456616"/>
    <w:rsid w:val="004566E4"/>
    <w:rsid w:val="0045690E"/>
    <w:rsid w:val="00456965"/>
    <w:rsid w:val="00456BCA"/>
    <w:rsid w:val="004571DB"/>
    <w:rsid w:val="00457237"/>
    <w:rsid w:val="004572C4"/>
    <w:rsid w:val="004573D4"/>
    <w:rsid w:val="004574BF"/>
    <w:rsid w:val="004574F0"/>
    <w:rsid w:val="00457ECD"/>
    <w:rsid w:val="00457FCC"/>
    <w:rsid w:val="004601D3"/>
    <w:rsid w:val="00460449"/>
    <w:rsid w:val="00460733"/>
    <w:rsid w:val="00460CC9"/>
    <w:rsid w:val="00460DBA"/>
    <w:rsid w:val="0046179E"/>
    <w:rsid w:val="00461806"/>
    <w:rsid w:val="004622DF"/>
    <w:rsid w:val="004622FF"/>
    <w:rsid w:val="00462454"/>
    <w:rsid w:val="00462863"/>
    <w:rsid w:val="00463025"/>
    <w:rsid w:val="00463069"/>
    <w:rsid w:val="0046313F"/>
    <w:rsid w:val="004632C1"/>
    <w:rsid w:val="004632F4"/>
    <w:rsid w:val="00463618"/>
    <w:rsid w:val="00463AA3"/>
    <w:rsid w:val="00463C1E"/>
    <w:rsid w:val="00463F79"/>
    <w:rsid w:val="00463FBB"/>
    <w:rsid w:val="00464561"/>
    <w:rsid w:val="00464601"/>
    <w:rsid w:val="004648B7"/>
    <w:rsid w:val="00464A80"/>
    <w:rsid w:val="00464BF7"/>
    <w:rsid w:val="00464DCD"/>
    <w:rsid w:val="00464F4F"/>
    <w:rsid w:val="00464FFE"/>
    <w:rsid w:val="00465449"/>
    <w:rsid w:val="0046592D"/>
    <w:rsid w:val="00465E8F"/>
    <w:rsid w:val="00465FC3"/>
    <w:rsid w:val="00466315"/>
    <w:rsid w:val="004663E1"/>
    <w:rsid w:val="004667A9"/>
    <w:rsid w:val="00466F4E"/>
    <w:rsid w:val="00466FEC"/>
    <w:rsid w:val="00467230"/>
    <w:rsid w:val="004675FC"/>
    <w:rsid w:val="004676AA"/>
    <w:rsid w:val="00467744"/>
    <w:rsid w:val="00467826"/>
    <w:rsid w:val="00467874"/>
    <w:rsid w:val="0046789F"/>
    <w:rsid w:val="004679D2"/>
    <w:rsid w:val="00467C25"/>
    <w:rsid w:val="00467C43"/>
    <w:rsid w:val="00467C4D"/>
    <w:rsid w:val="00467D44"/>
    <w:rsid w:val="00467E98"/>
    <w:rsid w:val="00470122"/>
    <w:rsid w:val="00470156"/>
    <w:rsid w:val="004708AB"/>
    <w:rsid w:val="004709DA"/>
    <w:rsid w:val="00470AF7"/>
    <w:rsid w:val="00470C40"/>
    <w:rsid w:val="00471089"/>
    <w:rsid w:val="0047127A"/>
    <w:rsid w:val="0047191C"/>
    <w:rsid w:val="00472113"/>
    <w:rsid w:val="00472799"/>
    <w:rsid w:val="00472924"/>
    <w:rsid w:val="00472A4A"/>
    <w:rsid w:val="00472B67"/>
    <w:rsid w:val="00472E65"/>
    <w:rsid w:val="00472F4C"/>
    <w:rsid w:val="00472F5D"/>
    <w:rsid w:val="004731C7"/>
    <w:rsid w:val="0047323C"/>
    <w:rsid w:val="0047329B"/>
    <w:rsid w:val="00473617"/>
    <w:rsid w:val="00473781"/>
    <w:rsid w:val="004737F5"/>
    <w:rsid w:val="00473D09"/>
    <w:rsid w:val="00473EB5"/>
    <w:rsid w:val="00473EDB"/>
    <w:rsid w:val="004750AB"/>
    <w:rsid w:val="004752E6"/>
    <w:rsid w:val="004757F8"/>
    <w:rsid w:val="00475C6C"/>
    <w:rsid w:val="00476081"/>
    <w:rsid w:val="00476C6E"/>
    <w:rsid w:val="00476D80"/>
    <w:rsid w:val="00476FAA"/>
    <w:rsid w:val="004772B4"/>
    <w:rsid w:val="0047799D"/>
    <w:rsid w:val="00477FF0"/>
    <w:rsid w:val="00480056"/>
    <w:rsid w:val="0048059D"/>
    <w:rsid w:val="0048084F"/>
    <w:rsid w:val="0048089C"/>
    <w:rsid w:val="00480FE0"/>
    <w:rsid w:val="00481057"/>
    <w:rsid w:val="004811DE"/>
    <w:rsid w:val="004812D2"/>
    <w:rsid w:val="00481648"/>
    <w:rsid w:val="00481859"/>
    <w:rsid w:val="00481BBF"/>
    <w:rsid w:val="00481E84"/>
    <w:rsid w:val="004828C5"/>
    <w:rsid w:val="0048292C"/>
    <w:rsid w:val="00482A1C"/>
    <w:rsid w:val="00482A70"/>
    <w:rsid w:val="00482CD1"/>
    <w:rsid w:val="00482D09"/>
    <w:rsid w:val="00482E40"/>
    <w:rsid w:val="0048315F"/>
    <w:rsid w:val="004832A6"/>
    <w:rsid w:val="004832EE"/>
    <w:rsid w:val="004834B6"/>
    <w:rsid w:val="004834C0"/>
    <w:rsid w:val="00483503"/>
    <w:rsid w:val="00483659"/>
    <w:rsid w:val="0048370E"/>
    <w:rsid w:val="00483BEA"/>
    <w:rsid w:val="00484CF5"/>
    <w:rsid w:val="00484E9D"/>
    <w:rsid w:val="004850F6"/>
    <w:rsid w:val="0048512A"/>
    <w:rsid w:val="0048557D"/>
    <w:rsid w:val="0048558F"/>
    <w:rsid w:val="004856D6"/>
    <w:rsid w:val="00485B67"/>
    <w:rsid w:val="00485B97"/>
    <w:rsid w:val="004862BA"/>
    <w:rsid w:val="00486364"/>
    <w:rsid w:val="00486796"/>
    <w:rsid w:val="004868B7"/>
    <w:rsid w:val="0048797D"/>
    <w:rsid w:val="004879B0"/>
    <w:rsid w:val="00490236"/>
    <w:rsid w:val="00490277"/>
    <w:rsid w:val="0049136C"/>
    <w:rsid w:val="00491386"/>
    <w:rsid w:val="0049143E"/>
    <w:rsid w:val="00491961"/>
    <w:rsid w:val="00491CEE"/>
    <w:rsid w:val="00491E45"/>
    <w:rsid w:val="004922A2"/>
    <w:rsid w:val="00492450"/>
    <w:rsid w:val="004927BC"/>
    <w:rsid w:val="00492910"/>
    <w:rsid w:val="00492987"/>
    <w:rsid w:val="00492AC1"/>
    <w:rsid w:val="00492D21"/>
    <w:rsid w:val="00492F2C"/>
    <w:rsid w:val="004931F6"/>
    <w:rsid w:val="004932CC"/>
    <w:rsid w:val="0049365A"/>
    <w:rsid w:val="004938D9"/>
    <w:rsid w:val="00493AE5"/>
    <w:rsid w:val="00493BD3"/>
    <w:rsid w:val="00493D5F"/>
    <w:rsid w:val="00494201"/>
    <w:rsid w:val="0049426A"/>
    <w:rsid w:val="004945E1"/>
    <w:rsid w:val="00495261"/>
    <w:rsid w:val="00495601"/>
    <w:rsid w:val="00495AAB"/>
    <w:rsid w:val="00495D77"/>
    <w:rsid w:val="00495EB9"/>
    <w:rsid w:val="00496D6F"/>
    <w:rsid w:val="00496E16"/>
    <w:rsid w:val="00496E96"/>
    <w:rsid w:val="00497241"/>
    <w:rsid w:val="0049732A"/>
    <w:rsid w:val="004973A7"/>
    <w:rsid w:val="004974EE"/>
    <w:rsid w:val="004976B1"/>
    <w:rsid w:val="00497913"/>
    <w:rsid w:val="00497F41"/>
    <w:rsid w:val="004A0375"/>
    <w:rsid w:val="004A04C1"/>
    <w:rsid w:val="004A0883"/>
    <w:rsid w:val="004A0B0F"/>
    <w:rsid w:val="004A0B1A"/>
    <w:rsid w:val="004A0B30"/>
    <w:rsid w:val="004A0C4D"/>
    <w:rsid w:val="004A0DA6"/>
    <w:rsid w:val="004A0FBD"/>
    <w:rsid w:val="004A1A01"/>
    <w:rsid w:val="004A1B81"/>
    <w:rsid w:val="004A1E4C"/>
    <w:rsid w:val="004A240B"/>
    <w:rsid w:val="004A247C"/>
    <w:rsid w:val="004A2A6C"/>
    <w:rsid w:val="004A2C23"/>
    <w:rsid w:val="004A304F"/>
    <w:rsid w:val="004A31F2"/>
    <w:rsid w:val="004A32E6"/>
    <w:rsid w:val="004A3486"/>
    <w:rsid w:val="004A38AB"/>
    <w:rsid w:val="004A3B48"/>
    <w:rsid w:val="004A452A"/>
    <w:rsid w:val="004A4646"/>
    <w:rsid w:val="004A46CA"/>
    <w:rsid w:val="004A4971"/>
    <w:rsid w:val="004A4C30"/>
    <w:rsid w:val="004A51C4"/>
    <w:rsid w:val="004A5462"/>
    <w:rsid w:val="004A5769"/>
    <w:rsid w:val="004A5A68"/>
    <w:rsid w:val="004A5AA6"/>
    <w:rsid w:val="004A5EE9"/>
    <w:rsid w:val="004A5F39"/>
    <w:rsid w:val="004A6667"/>
    <w:rsid w:val="004A6725"/>
    <w:rsid w:val="004A6767"/>
    <w:rsid w:val="004A699B"/>
    <w:rsid w:val="004A6AAB"/>
    <w:rsid w:val="004A6B5A"/>
    <w:rsid w:val="004A6C7C"/>
    <w:rsid w:val="004A705F"/>
    <w:rsid w:val="004A706B"/>
    <w:rsid w:val="004A7B2C"/>
    <w:rsid w:val="004A7B8B"/>
    <w:rsid w:val="004A7C58"/>
    <w:rsid w:val="004A7DB2"/>
    <w:rsid w:val="004A7E81"/>
    <w:rsid w:val="004A7F28"/>
    <w:rsid w:val="004B00E1"/>
    <w:rsid w:val="004B0135"/>
    <w:rsid w:val="004B050F"/>
    <w:rsid w:val="004B0CB1"/>
    <w:rsid w:val="004B0F44"/>
    <w:rsid w:val="004B1521"/>
    <w:rsid w:val="004B1694"/>
    <w:rsid w:val="004B18B6"/>
    <w:rsid w:val="004B19E5"/>
    <w:rsid w:val="004B1A42"/>
    <w:rsid w:val="004B1AB2"/>
    <w:rsid w:val="004B1C6D"/>
    <w:rsid w:val="004B1D67"/>
    <w:rsid w:val="004B20A3"/>
    <w:rsid w:val="004B28E6"/>
    <w:rsid w:val="004B2B5E"/>
    <w:rsid w:val="004B2D06"/>
    <w:rsid w:val="004B305A"/>
    <w:rsid w:val="004B30D0"/>
    <w:rsid w:val="004B323F"/>
    <w:rsid w:val="004B344C"/>
    <w:rsid w:val="004B3706"/>
    <w:rsid w:val="004B3AD1"/>
    <w:rsid w:val="004B3BCA"/>
    <w:rsid w:val="004B3C8A"/>
    <w:rsid w:val="004B3CEA"/>
    <w:rsid w:val="004B3D9E"/>
    <w:rsid w:val="004B45F3"/>
    <w:rsid w:val="004B47ED"/>
    <w:rsid w:val="004B4A27"/>
    <w:rsid w:val="004B4AE7"/>
    <w:rsid w:val="004B4C14"/>
    <w:rsid w:val="004B5251"/>
    <w:rsid w:val="004B563D"/>
    <w:rsid w:val="004B58B1"/>
    <w:rsid w:val="004B5E7F"/>
    <w:rsid w:val="004B60A9"/>
    <w:rsid w:val="004B6813"/>
    <w:rsid w:val="004B68A6"/>
    <w:rsid w:val="004B69EC"/>
    <w:rsid w:val="004B7800"/>
    <w:rsid w:val="004C0068"/>
    <w:rsid w:val="004C02BE"/>
    <w:rsid w:val="004C04F1"/>
    <w:rsid w:val="004C0679"/>
    <w:rsid w:val="004C06A3"/>
    <w:rsid w:val="004C1651"/>
    <w:rsid w:val="004C220C"/>
    <w:rsid w:val="004C247B"/>
    <w:rsid w:val="004C2AE1"/>
    <w:rsid w:val="004C2B0C"/>
    <w:rsid w:val="004C2F12"/>
    <w:rsid w:val="004C3503"/>
    <w:rsid w:val="004C3548"/>
    <w:rsid w:val="004C39F8"/>
    <w:rsid w:val="004C3EED"/>
    <w:rsid w:val="004C425E"/>
    <w:rsid w:val="004C4305"/>
    <w:rsid w:val="004C4814"/>
    <w:rsid w:val="004C4A83"/>
    <w:rsid w:val="004C5081"/>
    <w:rsid w:val="004C5233"/>
    <w:rsid w:val="004C53E8"/>
    <w:rsid w:val="004C544F"/>
    <w:rsid w:val="004C570B"/>
    <w:rsid w:val="004C575A"/>
    <w:rsid w:val="004C5D20"/>
    <w:rsid w:val="004C6348"/>
    <w:rsid w:val="004C6607"/>
    <w:rsid w:val="004C6613"/>
    <w:rsid w:val="004C680B"/>
    <w:rsid w:val="004C69DF"/>
    <w:rsid w:val="004C6A43"/>
    <w:rsid w:val="004C6A4C"/>
    <w:rsid w:val="004C6B4A"/>
    <w:rsid w:val="004C6D6F"/>
    <w:rsid w:val="004C6E2B"/>
    <w:rsid w:val="004C7120"/>
    <w:rsid w:val="004C7271"/>
    <w:rsid w:val="004C7355"/>
    <w:rsid w:val="004C74C7"/>
    <w:rsid w:val="004C758B"/>
    <w:rsid w:val="004C76A5"/>
    <w:rsid w:val="004C7A4E"/>
    <w:rsid w:val="004C7B60"/>
    <w:rsid w:val="004C7B85"/>
    <w:rsid w:val="004D01E6"/>
    <w:rsid w:val="004D04EC"/>
    <w:rsid w:val="004D061D"/>
    <w:rsid w:val="004D0697"/>
    <w:rsid w:val="004D0989"/>
    <w:rsid w:val="004D0A48"/>
    <w:rsid w:val="004D0DC5"/>
    <w:rsid w:val="004D1173"/>
    <w:rsid w:val="004D12DC"/>
    <w:rsid w:val="004D1842"/>
    <w:rsid w:val="004D1A14"/>
    <w:rsid w:val="004D2235"/>
    <w:rsid w:val="004D231A"/>
    <w:rsid w:val="004D27A8"/>
    <w:rsid w:val="004D2E4B"/>
    <w:rsid w:val="004D2FA0"/>
    <w:rsid w:val="004D312C"/>
    <w:rsid w:val="004D323B"/>
    <w:rsid w:val="004D331E"/>
    <w:rsid w:val="004D3351"/>
    <w:rsid w:val="004D3682"/>
    <w:rsid w:val="004D37D8"/>
    <w:rsid w:val="004D3972"/>
    <w:rsid w:val="004D3B75"/>
    <w:rsid w:val="004D3B84"/>
    <w:rsid w:val="004D3E4E"/>
    <w:rsid w:val="004D3F06"/>
    <w:rsid w:val="004D42AA"/>
    <w:rsid w:val="004D4345"/>
    <w:rsid w:val="004D4904"/>
    <w:rsid w:val="004D553B"/>
    <w:rsid w:val="004D56DB"/>
    <w:rsid w:val="004D58B1"/>
    <w:rsid w:val="004D5B3B"/>
    <w:rsid w:val="004D5C6D"/>
    <w:rsid w:val="004D5CBF"/>
    <w:rsid w:val="004D6031"/>
    <w:rsid w:val="004D6510"/>
    <w:rsid w:val="004D6733"/>
    <w:rsid w:val="004D682D"/>
    <w:rsid w:val="004D6AE3"/>
    <w:rsid w:val="004D6C18"/>
    <w:rsid w:val="004D7728"/>
    <w:rsid w:val="004D78A7"/>
    <w:rsid w:val="004D7BC7"/>
    <w:rsid w:val="004D7DCD"/>
    <w:rsid w:val="004D7DEC"/>
    <w:rsid w:val="004D7E3E"/>
    <w:rsid w:val="004D7F03"/>
    <w:rsid w:val="004E0490"/>
    <w:rsid w:val="004E0506"/>
    <w:rsid w:val="004E078B"/>
    <w:rsid w:val="004E0BE1"/>
    <w:rsid w:val="004E0DFE"/>
    <w:rsid w:val="004E0ED1"/>
    <w:rsid w:val="004E1085"/>
    <w:rsid w:val="004E1290"/>
    <w:rsid w:val="004E1464"/>
    <w:rsid w:val="004E1830"/>
    <w:rsid w:val="004E1912"/>
    <w:rsid w:val="004E20BD"/>
    <w:rsid w:val="004E262F"/>
    <w:rsid w:val="004E2854"/>
    <w:rsid w:val="004E2B08"/>
    <w:rsid w:val="004E3024"/>
    <w:rsid w:val="004E306B"/>
    <w:rsid w:val="004E3855"/>
    <w:rsid w:val="004E3B2F"/>
    <w:rsid w:val="004E3BD9"/>
    <w:rsid w:val="004E3CAB"/>
    <w:rsid w:val="004E3EDC"/>
    <w:rsid w:val="004E41BE"/>
    <w:rsid w:val="004E42EC"/>
    <w:rsid w:val="004E48AB"/>
    <w:rsid w:val="004E4CF9"/>
    <w:rsid w:val="004E5195"/>
    <w:rsid w:val="004E5485"/>
    <w:rsid w:val="004E5694"/>
    <w:rsid w:val="004E5BE1"/>
    <w:rsid w:val="004E617E"/>
    <w:rsid w:val="004E6408"/>
    <w:rsid w:val="004E667E"/>
    <w:rsid w:val="004E68F9"/>
    <w:rsid w:val="004E6EE4"/>
    <w:rsid w:val="004E6F38"/>
    <w:rsid w:val="004E7676"/>
    <w:rsid w:val="004E78B4"/>
    <w:rsid w:val="004E7A95"/>
    <w:rsid w:val="004E7A98"/>
    <w:rsid w:val="004F013E"/>
    <w:rsid w:val="004F0E8B"/>
    <w:rsid w:val="004F0F8C"/>
    <w:rsid w:val="004F0FD0"/>
    <w:rsid w:val="004F1112"/>
    <w:rsid w:val="004F1164"/>
    <w:rsid w:val="004F13C6"/>
    <w:rsid w:val="004F1983"/>
    <w:rsid w:val="004F1AA7"/>
    <w:rsid w:val="004F1B5E"/>
    <w:rsid w:val="004F24BF"/>
    <w:rsid w:val="004F2500"/>
    <w:rsid w:val="004F2865"/>
    <w:rsid w:val="004F286C"/>
    <w:rsid w:val="004F2D01"/>
    <w:rsid w:val="004F2E1A"/>
    <w:rsid w:val="004F2F50"/>
    <w:rsid w:val="004F3352"/>
    <w:rsid w:val="004F3AA4"/>
    <w:rsid w:val="004F3C73"/>
    <w:rsid w:val="004F3FD1"/>
    <w:rsid w:val="004F4101"/>
    <w:rsid w:val="004F494A"/>
    <w:rsid w:val="004F4BB7"/>
    <w:rsid w:val="004F4ED3"/>
    <w:rsid w:val="004F4F5F"/>
    <w:rsid w:val="004F5109"/>
    <w:rsid w:val="004F5510"/>
    <w:rsid w:val="004F56D3"/>
    <w:rsid w:val="004F5B72"/>
    <w:rsid w:val="004F5CC2"/>
    <w:rsid w:val="004F6279"/>
    <w:rsid w:val="004F62A1"/>
    <w:rsid w:val="004F6637"/>
    <w:rsid w:val="004F6956"/>
    <w:rsid w:val="004F6BE1"/>
    <w:rsid w:val="004F7112"/>
    <w:rsid w:val="004F729B"/>
    <w:rsid w:val="004F755C"/>
    <w:rsid w:val="00500258"/>
    <w:rsid w:val="00500324"/>
    <w:rsid w:val="005003AE"/>
    <w:rsid w:val="005003B0"/>
    <w:rsid w:val="00500718"/>
    <w:rsid w:val="005007A7"/>
    <w:rsid w:val="005008B4"/>
    <w:rsid w:val="0050130D"/>
    <w:rsid w:val="005015B7"/>
    <w:rsid w:val="005015F8"/>
    <w:rsid w:val="0050168F"/>
    <w:rsid w:val="00501AA9"/>
    <w:rsid w:val="00501BC6"/>
    <w:rsid w:val="00501E0D"/>
    <w:rsid w:val="005022C8"/>
    <w:rsid w:val="00502399"/>
    <w:rsid w:val="00502427"/>
    <w:rsid w:val="00502597"/>
    <w:rsid w:val="005027B8"/>
    <w:rsid w:val="0050287F"/>
    <w:rsid w:val="00502AF3"/>
    <w:rsid w:val="00502AF4"/>
    <w:rsid w:val="00502B1A"/>
    <w:rsid w:val="00502B35"/>
    <w:rsid w:val="00502B74"/>
    <w:rsid w:val="00502F42"/>
    <w:rsid w:val="00502F43"/>
    <w:rsid w:val="005035F6"/>
    <w:rsid w:val="005037CA"/>
    <w:rsid w:val="005037E7"/>
    <w:rsid w:val="00503D50"/>
    <w:rsid w:val="00503F35"/>
    <w:rsid w:val="00504987"/>
    <w:rsid w:val="005049CB"/>
    <w:rsid w:val="00504D41"/>
    <w:rsid w:val="005051C7"/>
    <w:rsid w:val="005054B4"/>
    <w:rsid w:val="00505751"/>
    <w:rsid w:val="005057F2"/>
    <w:rsid w:val="00505978"/>
    <w:rsid w:val="00505E0D"/>
    <w:rsid w:val="00505F4F"/>
    <w:rsid w:val="0050608B"/>
    <w:rsid w:val="00506F53"/>
    <w:rsid w:val="00507345"/>
    <w:rsid w:val="005076CC"/>
    <w:rsid w:val="005076D6"/>
    <w:rsid w:val="005077B3"/>
    <w:rsid w:val="00507B2D"/>
    <w:rsid w:val="00507ECC"/>
    <w:rsid w:val="00510480"/>
    <w:rsid w:val="00510BD6"/>
    <w:rsid w:val="00510F9D"/>
    <w:rsid w:val="0051131E"/>
    <w:rsid w:val="0051183A"/>
    <w:rsid w:val="005118B4"/>
    <w:rsid w:val="00511C60"/>
    <w:rsid w:val="00511E8E"/>
    <w:rsid w:val="00511EC0"/>
    <w:rsid w:val="00512064"/>
    <w:rsid w:val="00512086"/>
    <w:rsid w:val="00512088"/>
    <w:rsid w:val="0051238C"/>
    <w:rsid w:val="0051257D"/>
    <w:rsid w:val="005126D0"/>
    <w:rsid w:val="005126D5"/>
    <w:rsid w:val="00512B4D"/>
    <w:rsid w:val="00513090"/>
    <w:rsid w:val="005130C1"/>
    <w:rsid w:val="00513439"/>
    <w:rsid w:val="00513547"/>
    <w:rsid w:val="00513AC1"/>
    <w:rsid w:val="00513ADB"/>
    <w:rsid w:val="00513AE1"/>
    <w:rsid w:val="00513CE3"/>
    <w:rsid w:val="005140B8"/>
    <w:rsid w:val="005140D0"/>
    <w:rsid w:val="00514427"/>
    <w:rsid w:val="005148E9"/>
    <w:rsid w:val="00514914"/>
    <w:rsid w:val="00514A69"/>
    <w:rsid w:val="00514B50"/>
    <w:rsid w:val="0051533D"/>
    <w:rsid w:val="00515360"/>
    <w:rsid w:val="005155A2"/>
    <w:rsid w:val="00515792"/>
    <w:rsid w:val="00515841"/>
    <w:rsid w:val="00515BCD"/>
    <w:rsid w:val="00515BFC"/>
    <w:rsid w:val="00515DAE"/>
    <w:rsid w:val="0051636A"/>
    <w:rsid w:val="00516470"/>
    <w:rsid w:val="0051674B"/>
    <w:rsid w:val="0051679A"/>
    <w:rsid w:val="005167A6"/>
    <w:rsid w:val="0051684E"/>
    <w:rsid w:val="00517411"/>
    <w:rsid w:val="0051741F"/>
    <w:rsid w:val="00517528"/>
    <w:rsid w:val="00517A77"/>
    <w:rsid w:val="00517B77"/>
    <w:rsid w:val="00517C00"/>
    <w:rsid w:val="00517C01"/>
    <w:rsid w:val="00520D51"/>
    <w:rsid w:val="00521406"/>
    <w:rsid w:val="00521726"/>
    <w:rsid w:val="00521ABB"/>
    <w:rsid w:val="00521E5F"/>
    <w:rsid w:val="005220D3"/>
    <w:rsid w:val="00522371"/>
    <w:rsid w:val="005224BE"/>
    <w:rsid w:val="005226C8"/>
    <w:rsid w:val="0052276F"/>
    <w:rsid w:val="005229A7"/>
    <w:rsid w:val="00523197"/>
    <w:rsid w:val="00523240"/>
    <w:rsid w:val="0052325A"/>
    <w:rsid w:val="0052338F"/>
    <w:rsid w:val="00523618"/>
    <w:rsid w:val="00523CF1"/>
    <w:rsid w:val="00523EED"/>
    <w:rsid w:val="005247DA"/>
    <w:rsid w:val="00525036"/>
    <w:rsid w:val="00525258"/>
    <w:rsid w:val="005252A4"/>
    <w:rsid w:val="00525764"/>
    <w:rsid w:val="00525BAE"/>
    <w:rsid w:val="00525EFC"/>
    <w:rsid w:val="005267E7"/>
    <w:rsid w:val="00526ED9"/>
    <w:rsid w:val="00527043"/>
    <w:rsid w:val="005271D2"/>
    <w:rsid w:val="005277A7"/>
    <w:rsid w:val="005277AB"/>
    <w:rsid w:val="00527819"/>
    <w:rsid w:val="00527BCE"/>
    <w:rsid w:val="00527C21"/>
    <w:rsid w:val="00527E20"/>
    <w:rsid w:val="0053042C"/>
    <w:rsid w:val="00530699"/>
    <w:rsid w:val="00530770"/>
    <w:rsid w:val="00530BFB"/>
    <w:rsid w:val="00530FCE"/>
    <w:rsid w:val="00531143"/>
    <w:rsid w:val="0053132F"/>
    <w:rsid w:val="0053154D"/>
    <w:rsid w:val="005316E2"/>
    <w:rsid w:val="00531809"/>
    <w:rsid w:val="0053189E"/>
    <w:rsid w:val="005319A4"/>
    <w:rsid w:val="00531BA5"/>
    <w:rsid w:val="00532069"/>
    <w:rsid w:val="0053233E"/>
    <w:rsid w:val="00532AFA"/>
    <w:rsid w:val="0053317F"/>
    <w:rsid w:val="005336C0"/>
    <w:rsid w:val="0053376F"/>
    <w:rsid w:val="00533AD6"/>
    <w:rsid w:val="00533D0B"/>
    <w:rsid w:val="00533E73"/>
    <w:rsid w:val="00534226"/>
    <w:rsid w:val="00534442"/>
    <w:rsid w:val="005344E2"/>
    <w:rsid w:val="0053474B"/>
    <w:rsid w:val="005347D3"/>
    <w:rsid w:val="00534A48"/>
    <w:rsid w:val="00534D2E"/>
    <w:rsid w:val="0053509D"/>
    <w:rsid w:val="00535205"/>
    <w:rsid w:val="00535388"/>
    <w:rsid w:val="00535CFE"/>
    <w:rsid w:val="00535DA3"/>
    <w:rsid w:val="005360AE"/>
    <w:rsid w:val="00536152"/>
    <w:rsid w:val="005363C0"/>
    <w:rsid w:val="005365C1"/>
    <w:rsid w:val="00536CE2"/>
    <w:rsid w:val="00536DB6"/>
    <w:rsid w:val="005371D9"/>
    <w:rsid w:val="005376B5"/>
    <w:rsid w:val="0053798D"/>
    <w:rsid w:val="00537EE6"/>
    <w:rsid w:val="00540557"/>
    <w:rsid w:val="005409C5"/>
    <w:rsid w:val="00541144"/>
    <w:rsid w:val="00541255"/>
    <w:rsid w:val="00541266"/>
    <w:rsid w:val="0054127C"/>
    <w:rsid w:val="00541A8C"/>
    <w:rsid w:val="00541B9E"/>
    <w:rsid w:val="00541DA4"/>
    <w:rsid w:val="00541E96"/>
    <w:rsid w:val="00542288"/>
    <w:rsid w:val="00542893"/>
    <w:rsid w:val="00542A40"/>
    <w:rsid w:val="0054340B"/>
    <w:rsid w:val="005436EA"/>
    <w:rsid w:val="0054377D"/>
    <w:rsid w:val="005439FC"/>
    <w:rsid w:val="00543BD3"/>
    <w:rsid w:val="00543E04"/>
    <w:rsid w:val="00544251"/>
    <w:rsid w:val="005442C5"/>
    <w:rsid w:val="005442EB"/>
    <w:rsid w:val="00544538"/>
    <w:rsid w:val="00544D37"/>
    <w:rsid w:val="00544F6A"/>
    <w:rsid w:val="00545184"/>
    <w:rsid w:val="00545624"/>
    <w:rsid w:val="00545D72"/>
    <w:rsid w:val="00545D81"/>
    <w:rsid w:val="0054668C"/>
    <w:rsid w:val="00546708"/>
    <w:rsid w:val="00546757"/>
    <w:rsid w:val="005469AC"/>
    <w:rsid w:val="00546A0F"/>
    <w:rsid w:val="00546EA6"/>
    <w:rsid w:val="00546FF5"/>
    <w:rsid w:val="00547444"/>
    <w:rsid w:val="00547AD1"/>
    <w:rsid w:val="00547C09"/>
    <w:rsid w:val="00550035"/>
    <w:rsid w:val="005502BF"/>
    <w:rsid w:val="00550340"/>
    <w:rsid w:val="0055075A"/>
    <w:rsid w:val="00550777"/>
    <w:rsid w:val="00550C29"/>
    <w:rsid w:val="00550CF0"/>
    <w:rsid w:val="00550D16"/>
    <w:rsid w:val="00550D3C"/>
    <w:rsid w:val="00551075"/>
    <w:rsid w:val="005524A8"/>
    <w:rsid w:val="005525BD"/>
    <w:rsid w:val="005525C7"/>
    <w:rsid w:val="0055267C"/>
    <w:rsid w:val="00552A11"/>
    <w:rsid w:val="005532CC"/>
    <w:rsid w:val="00553332"/>
    <w:rsid w:val="00553407"/>
    <w:rsid w:val="00553513"/>
    <w:rsid w:val="005535BB"/>
    <w:rsid w:val="00553B05"/>
    <w:rsid w:val="00553C57"/>
    <w:rsid w:val="00553D8C"/>
    <w:rsid w:val="0055460F"/>
    <w:rsid w:val="005546A6"/>
    <w:rsid w:val="00554AAF"/>
    <w:rsid w:val="0055500A"/>
    <w:rsid w:val="005553C6"/>
    <w:rsid w:val="0055583E"/>
    <w:rsid w:val="0055623D"/>
    <w:rsid w:val="00556A6D"/>
    <w:rsid w:val="00556DC1"/>
    <w:rsid w:val="005571AC"/>
    <w:rsid w:val="005573FA"/>
    <w:rsid w:val="005574E8"/>
    <w:rsid w:val="00557526"/>
    <w:rsid w:val="00557958"/>
    <w:rsid w:val="00557B74"/>
    <w:rsid w:val="00557BF7"/>
    <w:rsid w:val="00557C32"/>
    <w:rsid w:val="005602FD"/>
    <w:rsid w:val="00560340"/>
    <w:rsid w:val="00560470"/>
    <w:rsid w:val="005608FB"/>
    <w:rsid w:val="00560AE3"/>
    <w:rsid w:val="00560D0F"/>
    <w:rsid w:val="0056115A"/>
    <w:rsid w:val="005611EA"/>
    <w:rsid w:val="0056122E"/>
    <w:rsid w:val="00561912"/>
    <w:rsid w:val="00561A36"/>
    <w:rsid w:val="00561E2C"/>
    <w:rsid w:val="00562020"/>
    <w:rsid w:val="005622E0"/>
    <w:rsid w:val="00562482"/>
    <w:rsid w:val="00562EAA"/>
    <w:rsid w:val="0056311B"/>
    <w:rsid w:val="005637FD"/>
    <w:rsid w:val="00563B8A"/>
    <w:rsid w:val="00563C97"/>
    <w:rsid w:val="00563D71"/>
    <w:rsid w:val="00564520"/>
    <w:rsid w:val="00564931"/>
    <w:rsid w:val="00564C34"/>
    <w:rsid w:val="005652EA"/>
    <w:rsid w:val="00565423"/>
    <w:rsid w:val="005654D7"/>
    <w:rsid w:val="005662C7"/>
    <w:rsid w:val="00566530"/>
    <w:rsid w:val="005669FD"/>
    <w:rsid w:val="00566A63"/>
    <w:rsid w:val="00566F79"/>
    <w:rsid w:val="00567488"/>
    <w:rsid w:val="00567620"/>
    <w:rsid w:val="00567651"/>
    <w:rsid w:val="00567753"/>
    <w:rsid w:val="00567878"/>
    <w:rsid w:val="005678F7"/>
    <w:rsid w:val="0056793E"/>
    <w:rsid w:val="00567A50"/>
    <w:rsid w:val="00567A71"/>
    <w:rsid w:val="00567DF7"/>
    <w:rsid w:val="00567EE0"/>
    <w:rsid w:val="00570CFA"/>
    <w:rsid w:val="00570F5A"/>
    <w:rsid w:val="005713FD"/>
    <w:rsid w:val="00571650"/>
    <w:rsid w:val="00571900"/>
    <w:rsid w:val="00572656"/>
    <w:rsid w:val="00572B18"/>
    <w:rsid w:val="00572E2E"/>
    <w:rsid w:val="005731C0"/>
    <w:rsid w:val="005732E9"/>
    <w:rsid w:val="00573444"/>
    <w:rsid w:val="0057364F"/>
    <w:rsid w:val="005739D1"/>
    <w:rsid w:val="00573B06"/>
    <w:rsid w:val="00573D8D"/>
    <w:rsid w:val="00573F27"/>
    <w:rsid w:val="005740BD"/>
    <w:rsid w:val="005742DA"/>
    <w:rsid w:val="00574324"/>
    <w:rsid w:val="0057444E"/>
    <w:rsid w:val="00574468"/>
    <w:rsid w:val="0057456E"/>
    <w:rsid w:val="00574763"/>
    <w:rsid w:val="00574FD7"/>
    <w:rsid w:val="00575120"/>
    <w:rsid w:val="00575135"/>
    <w:rsid w:val="005754CA"/>
    <w:rsid w:val="005756A3"/>
    <w:rsid w:val="00575801"/>
    <w:rsid w:val="00575C72"/>
    <w:rsid w:val="00576310"/>
    <w:rsid w:val="00576372"/>
    <w:rsid w:val="005768B8"/>
    <w:rsid w:val="0057695E"/>
    <w:rsid w:val="00576ABA"/>
    <w:rsid w:val="0057709E"/>
    <w:rsid w:val="005779A5"/>
    <w:rsid w:val="005779B9"/>
    <w:rsid w:val="00577D3C"/>
    <w:rsid w:val="00580028"/>
    <w:rsid w:val="00580275"/>
    <w:rsid w:val="005802FA"/>
    <w:rsid w:val="00580403"/>
    <w:rsid w:val="005808E9"/>
    <w:rsid w:val="00580C31"/>
    <w:rsid w:val="00581016"/>
    <w:rsid w:val="00581147"/>
    <w:rsid w:val="005816D7"/>
    <w:rsid w:val="005817BE"/>
    <w:rsid w:val="005821DF"/>
    <w:rsid w:val="00582522"/>
    <w:rsid w:val="0058267B"/>
    <w:rsid w:val="00583737"/>
    <w:rsid w:val="00583CA3"/>
    <w:rsid w:val="00584281"/>
    <w:rsid w:val="00584360"/>
    <w:rsid w:val="00584E33"/>
    <w:rsid w:val="005851CE"/>
    <w:rsid w:val="005851E0"/>
    <w:rsid w:val="00585385"/>
    <w:rsid w:val="0058560D"/>
    <w:rsid w:val="00585644"/>
    <w:rsid w:val="00585B29"/>
    <w:rsid w:val="0058601F"/>
    <w:rsid w:val="00586188"/>
    <w:rsid w:val="00586313"/>
    <w:rsid w:val="005864C1"/>
    <w:rsid w:val="00586700"/>
    <w:rsid w:val="00586862"/>
    <w:rsid w:val="00586B65"/>
    <w:rsid w:val="00586C6F"/>
    <w:rsid w:val="00587180"/>
    <w:rsid w:val="0058746D"/>
    <w:rsid w:val="0058757C"/>
    <w:rsid w:val="00587B62"/>
    <w:rsid w:val="00587E35"/>
    <w:rsid w:val="00587E9F"/>
    <w:rsid w:val="00587EBC"/>
    <w:rsid w:val="005908C2"/>
    <w:rsid w:val="005908EA"/>
    <w:rsid w:val="00591393"/>
    <w:rsid w:val="005916EF"/>
    <w:rsid w:val="00591700"/>
    <w:rsid w:val="00591BDD"/>
    <w:rsid w:val="00591D0B"/>
    <w:rsid w:val="00591D6B"/>
    <w:rsid w:val="00592250"/>
    <w:rsid w:val="005926FC"/>
    <w:rsid w:val="0059292C"/>
    <w:rsid w:val="00592E6C"/>
    <w:rsid w:val="00592FDD"/>
    <w:rsid w:val="00593239"/>
    <w:rsid w:val="005934F9"/>
    <w:rsid w:val="005936A4"/>
    <w:rsid w:val="00593B03"/>
    <w:rsid w:val="00593CCD"/>
    <w:rsid w:val="00593D97"/>
    <w:rsid w:val="0059450B"/>
    <w:rsid w:val="00594545"/>
    <w:rsid w:val="00594681"/>
    <w:rsid w:val="005948ED"/>
    <w:rsid w:val="00594A27"/>
    <w:rsid w:val="00594C25"/>
    <w:rsid w:val="0059511C"/>
    <w:rsid w:val="00595517"/>
    <w:rsid w:val="00595B7E"/>
    <w:rsid w:val="00595CE0"/>
    <w:rsid w:val="00595D91"/>
    <w:rsid w:val="00595DDE"/>
    <w:rsid w:val="00595EE1"/>
    <w:rsid w:val="00596294"/>
    <w:rsid w:val="0059638C"/>
    <w:rsid w:val="00596466"/>
    <w:rsid w:val="005965A6"/>
    <w:rsid w:val="005967C2"/>
    <w:rsid w:val="00596C43"/>
    <w:rsid w:val="00596EA1"/>
    <w:rsid w:val="00597010"/>
    <w:rsid w:val="005970D6"/>
    <w:rsid w:val="005975B7"/>
    <w:rsid w:val="005976C1"/>
    <w:rsid w:val="00597E0C"/>
    <w:rsid w:val="00597E42"/>
    <w:rsid w:val="005A023E"/>
    <w:rsid w:val="005A0F88"/>
    <w:rsid w:val="005A10A3"/>
    <w:rsid w:val="005A116B"/>
    <w:rsid w:val="005A1CC9"/>
    <w:rsid w:val="005A2454"/>
    <w:rsid w:val="005A26A6"/>
    <w:rsid w:val="005A26DA"/>
    <w:rsid w:val="005A3306"/>
    <w:rsid w:val="005A33AB"/>
    <w:rsid w:val="005A341B"/>
    <w:rsid w:val="005A346B"/>
    <w:rsid w:val="005A39B3"/>
    <w:rsid w:val="005A417E"/>
    <w:rsid w:val="005A51EB"/>
    <w:rsid w:val="005A536B"/>
    <w:rsid w:val="005A5566"/>
    <w:rsid w:val="005A55B7"/>
    <w:rsid w:val="005A6118"/>
    <w:rsid w:val="005A64F9"/>
    <w:rsid w:val="005A65A7"/>
    <w:rsid w:val="005A66A1"/>
    <w:rsid w:val="005A690A"/>
    <w:rsid w:val="005A6A3D"/>
    <w:rsid w:val="005A718F"/>
    <w:rsid w:val="005A73F1"/>
    <w:rsid w:val="005A7852"/>
    <w:rsid w:val="005A7BE4"/>
    <w:rsid w:val="005A7E0B"/>
    <w:rsid w:val="005A7F1F"/>
    <w:rsid w:val="005B0516"/>
    <w:rsid w:val="005B059F"/>
    <w:rsid w:val="005B0614"/>
    <w:rsid w:val="005B0782"/>
    <w:rsid w:val="005B0863"/>
    <w:rsid w:val="005B0A37"/>
    <w:rsid w:val="005B0AC9"/>
    <w:rsid w:val="005B0C23"/>
    <w:rsid w:val="005B0D29"/>
    <w:rsid w:val="005B1444"/>
    <w:rsid w:val="005B179F"/>
    <w:rsid w:val="005B18BC"/>
    <w:rsid w:val="005B19EC"/>
    <w:rsid w:val="005B1FCF"/>
    <w:rsid w:val="005B21B9"/>
    <w:rsid w:val="005B2218"/>
    <w:rsid w:val="005B28B2"/>
    <w:rsid w:val="005B29CA"/>
    <w:rsid w:val="005B29F3"/>
    <w:rsid w:val="005B2AFC"/>
    <w:rsid w:val="005B2C57"/>
    <w:rsid w:val="005B3030"/>
    <w:rsid w:val="005B31A4"/>
    <w:rsid w:val="005B32D2"/>
    <w:rsid w:val="005B3406"/>
    <w:rsid w:val="005B384D"/>
    <w:rsid w:val="005B3937"/>
    <w:rsid w:val="005B3F6A"/>
    <w:rsid w:val="005B40AA"/>
    <w:rsid w:val="005B4276"/>
    <w:rsid w:val="005B430F"/>
    <w:rsid w:val="005B5096"/>
    <w:rsid w:val="005B5114"/>
    <w:rsid w:val="005B51A2"/>
    <w:rsid w:val="005B537E"/>
    <w:rsid w:val="005B54CB"/>
    <w:rsid w:val="005B56B0"/>
    <w:rsid w:val="005B58D0"/>
    <w:rsid w:val="005B5A80"/>
    <w:rsid w:val="005B5B70"/>
    <w:rsid w:val="005B5F8E"/>
    <w:rsid w:val="005B619B"/>
    <w:rsid w:val="005B644C"/>
    <w:rsid w:val="005B6841"/>
    <w:rsid w:val="005B6920"/>
    <w:rsid w:val="005B6B4F"/>
    <w:rsid w:val="005B6DCE"/>
    <w:rsid w:val="005B6EB7"/>
    <w:rsid w:val="005B6F47"/>
    <w:rsid w:val="005B7162"/>
    <w:rsid w:val="005B79BA"/>
    <w:rsid w:val="005B7BCD"/>
    <w:rsid w:val="005B7E88"/>
    <w:rsid w:val="005C000D"/>
    <w:rsid w:val="005C0056"/>
    <w:rsid w:val="005C0112"/>
    <w:rsid w:val="005C0163"/>
    <w:rsid w:val="005C01DA"/>
    <w:rsid w:val="005C0305"/>
    <w:rsid w:val="005C035F"/>
    <w:rsid w:val="005C03BC"/>
    <w:rsid w:val="005C03BD"/>
    <w:rsid w:val="005C0717"/>
    <w:rsid w:val="005C155B"/>
    <w:rsid w:val="005C15D0"/>
    <w:rsid w:val="005C1902"/>
    <w:rsid w:val="005C19E1"/>
    <w:rsid w:val="005C1C19"/>
    <w:rsid w:val="005C1D20"/>
    <w:rsid w:val="005C206D"/>
    <w:rsid w:val="005C2318"/>
    <w:rsid w:val="005C26C0"/>
    <w:rsid w:val="005C28A5"/>
    <w:rsid w:val="005C2A56"/>
    <w:rsid w:val="005C2ED4"/>
    <w:rsid w:val="005C3462"/>
    <w:rsid w:val="005C36C3"/>
    <w:rsid w:val="005C3D59"/>
    <w:rsid w:val="005C3EAE"/>
    <w:rsid w:val="005C4310"/>
    <w:rsid w:val="005C43AE"/>
    <w:rsid w:val="005C44F4"/>
    <w:rsid w:val="005C4C5B"/>
    <w:rsid w:val="005C5A0E"/>
    <w:rsid w:val="005C5AF6"/>
    <w:rsid w:val="005C5E3B"/>
    <w:rsid w:val="005C61FD"/>
    <w:rsid w:val="005C63CA"/>
    <w:rsid w:val="005C6844"/>
    <w:rsid w:val="005C685F"/>
    <w:rsid w:val="005C6C9F"/>
    <w:rsid w:val="005C6E1F"/>
    <w:rsid w:val="005C7405"/>
    <w:rsid w:val="005C7611"/>
    <w:rsid w:val="005C76A2"/>
    <w:rsid w:val="005C78C0"/>
    <w:rsid w:val="005C7922"/>
    <w:rsid w:val="005D02F1"/>
    <w:rsid w:val="005D09C7"/>
    <w:rsid w:val="005D0A8B"/>
    <w:rsid w:val="005D0ACF"/>
    <w:rsid w:val="005D0AF9"/>
    <w:rsid w:val="005D0D8B"/>
    <w:rsid w:val="005D1514"/>
    <w:rsid w:val="005D161B"/>
    <w:rsid w:val="005D1641"/>
    <w:rsid w:val="005D1E8B"/>
    <w:rsid w:val="005D21E9"/>
    <w:rsid w:val="005D2547"/>
    <w:rsid w:val="005D2812"/>
    <w:rsid w:val="005D2838"/>
    <w:rsid w:val="005D28A6"/>
    <w:rsid w:val="005D302D"/>
    <w:rsid w:val="005D397A"/>
    <w:rsid w:val="005D4029"/>
    <w:rsid w:val="005D4254"/>
    <w:rsid w:val="005D4340"/>
    <w:rsid w:val="005D437C"/>
    <w:rsid w:val="005D4871"/>
    <w:rsid w:val="005D4AB0"/>
    <w:rsid w:val="005D4BCD"/>
    <w:rsid w:val="005D4BFD"/>
    <w:rsid w:val="005D4C3A"/>
    <w:rsid w:val="005D4C47"/>
    <w:rsid w:val="005D518C"/>
    <w:rsid w:val="005D57C9"/>
    <w:rsid w:val="005D5BB4"/>
    <w:rsid w:val="005D5EBF"/>
    <w:rsid w:val="005D6059"/>
    <w:rsid w:val="005D6403"/>
    <w:rsid w:val="005D65C5"/>
    <w:rsid w:val="005D6746"/>
    <w:rsid w:val="005D68DE"/>
    <w:rsid w:val="005D6B81"/>
    <w:rsid w:val="005D6BA0"/>
    <w:rsid w:val="005D6E0C"/>
    <w:rsid w:val="005D6F10"/>
    <w:rsid w:val="005D7126"/>
    <w:rsid w:val="005D73ED"/>
    <w:rsid w:val="005D75B1"/>
    <w:rsid w:val="005D770B"/>
    <w:rsid w:val="005D79AF"/>
    <w:rsid w:val="005D7C5C"/>
    <w:rsid w:val="005D7DD4"/>
    <w:rsid w:val="005D7E93"/>
    <w:rsid w:val="005E055A"/>
    <w:rsid w:val="005E0854"/>
    <w:rsid w:val="005E09EF"/>
    <w:rsid w:val="005E164F"/>
    <w:rsid w:val="005E1682"/>
    <w:rsid w:val="005E176C"/>
    <w:rsid w:val="005E196D"/>
    <w:rsid w:val="005E1A82"/>
    <w:rsid w:val="005E1B23"/>
    <w:rsid w:val="005E1B7E"/>
    <w:rsid w:val="005E1D55"/>
    <w:rsid w:val="005E1F90"/>
    <w:rsid w:val="005E2159"/>
    <w:rsid w:val="005E232B"/>
    <w:rsid w:val="005E2555"/>
    <w:rsid w:val="005E2593"/>
    <w:rsid w:val="005E25B4"/>
    <w:rsid w:val="005E27E6"/>
    <w:rsid w:val="005E296F"/>
    <w:rsid w:val="005E2AD9"/>
    <w:rsid w:val="005E2D77"/>
    <w:rsid w:val="005E2EB6"/>
    <w:rsid w:val="005E31A6"/>
    <w:rsid w:val="005E32B0"/>
    <w:rsid w:val="005E3335"/>
    <w:rsid w:val="005E33CF"/>
    <w:rsid w:val="005E37B2"/>
    <w:rsid w:val="005E38CA"/>
    <w:rsid w:val="005E3A38"/>
    <w:rsid w:val="005E3B77"/>
    <w:rsid w:val="005E3D3C"/>
    <w:rsid w:val="005E3F42"/>
    <w:rsid w:val="005E4017"/>
    <w:rsid w:val="005E40D9"/>
    <w:rsid w:val="005E414E"/>
    <w:rsid w:val="005E42CF"/>
    <w:rsid w:val="005E4341"/>
    <w:rsid w:val="005E4A13"/>
    <w:rsid w:val="005E4BAC"/>
    <w:rsid w:val="005E4C97"/>
    <w:rsid w:val="005E4D98"/>
    <w:rsid w:val="005E54A3"/>
    <w:rsid w:val="005E5678"/>
    <w:rsid w:val="005E5B8C"/>
    <w:rsid w:val="005E5D1C"/>
    <w:rsid w:val="005E5E4C"/>
    <w:rsid w:val="005E6094"/>
    <w:rsid w:val="005E6265"/>
    <w:rsid w:val="005E64E6"/>
    <w:rsid w:val="005E68C5"/>
    <w:rsid w:val="005E6BD3"/>
    <w:rsid w:val="005E70D5"/>
    <w:rsid w:val="005E7141"/>
    <w:rsid w:val="005E7908"/>
    <w:rsid w:val="005E7B22"/>
    <w:rsid w:val="005E7C23"/>
    <w:rsid w:val="005E7C52"/>
    <w:rsid w:val="005E7D78"/>
    <w:rsid w:val="005F02BF"/>
    <w:rsid w:val="005F04DC"/>
    <w:rsid w:val="005F05AB"/>
    <w:rsid w:val="005F06AA"/>
    <w:rsid w:val="005F0916"/>
    <w:rsid w:val="005F0CB6"/>
    <w:rsid w:val="005F1348"/>
    <w:rsid w:val="005F139C"/>
    <w:rsid w:val="005F1558"/>
    <w:rsid w:val="005F1603"/>
    <w:rsid w:val="005F1736"/>
    <w:rsid w:val="005F17C8"/>
    <w:rsid w:val="005F1AC5"/>
    <w:rsid w:val="005F1D3D"/>
    <w:rsid w:val="005F24E3"/>
    <w:rsid w:val="005F2910"/>
    <w:rsid w:val="005F2921"/>
    <w:rsid w:val="005F313F"/>
    <w:rsid w:val="005F318A"/>
    <w:rsid w:val="005F3EC3"/>
    <w:rsid w:val="005F45D6"/>
    <w:rsid w:val="005F492A"/>
    <w:rsid w:val="005F4C33"/>
    <w:rsid w:val="005F4D32"/>
    <w:rsid w:val="005F4F0D"/>
    <w:rsid w:val="005F5381"/>
    <w:rsid w:val="005F562A"/>
    <w:rsid w:val="005F5AA5"/>
    <w:rsid w:val="005F5AD1"/>
    <w:rsid w:val="005F5D83"/>
    <w:rsid w:val="005F6173"/>
    <w:rsid w:val="005F6427"/>
    <w:rsid w:val="005F66F4"/>
    <w:rsid w:val="005F67C2"/>
    <w:rsid w:val="005F69D6"/>
    <w:rsid w:val="005F6CE6"/>
    <w:rsid w:val="005F702B"/>
    <w:rsid w:val="005F753D"/>
    <w:rsid w:val="005F783A"/>
    <w:rsid w:val="005F79CA"/>
    <w:rsid w:val="005F7D0E"/>
    <w:rsid w:val="005F7E3C"/>
    <w:rsid w:val="005F7FE4"/>
    <w:rsid w:val="0060000A"/>
    <w:rsid w:val="006001F5"/>
    <w:rsid w:val="0060039D"/>
    <w:rsid w:val="0060078A"/>
    <w:rsid w:val="00600FE8"/>
    <w:rsid w:val="0060108A"/>
    <w:rsid w:val="006010AA"/>
    <w:rsid w:val="006011FB"/>
    <w:rsid w:val="00601839"/>
    <w:rsid w:val="006019CC"/>
    <w:rsid w:val="0060207D"/>
    <w:rsid w:val="00602342"/>
    <w:rsid w:val="006023F3"/>
    <w:rsid w:val="00602795"/>
    <w:rsid w:val="006029CE"/>
    <w:rsid w:val="00602AF4"/>
    <w:rsid w:val="00602BA8"/>
    <w:rsid w:val="00602E9B"/>
    <w:rsid w:val="00602FF5"/>
    <w:rsid w:val="0060302D"/>
    <w:rsid w:val="00603095"/>
    <w:rsid w:val="006035D1"/>
    <w:rsid w:val="006038AE"/>
    <w:rsid w:val="00603AB4"/>
    <w:rsid w:val="00603BF2"/>
    <w:rsid w:val="00603D81"/>
    <w:rsid w:val="00603E1D"/>
    <w:rsid w:val="00603F52"/>
    <w:rsid w:val="00604379"/>
    <w:rsid w:val="00604436"/>
    <w:rsid w:val="00604621"/>
    <w:rsid w:val="006047C6"/>
    <w:rsid w:val="006049F2"/>
    <w:rsid w:val="00605100"/>
    <w:rsid w:val="006054DD"/>
    <w:rsid w:val="00605590"/>
    <w:rsid w:val="00605714"/>
    <w:rsid w:val="00605A88"/>
    <w:rsid w:val="00605B07"/>
    <w:rsid w:val="00605CCB"/>
    <w:rsid w:val="00606908"/>
    <w:rsid w:val="00606C52"/>
    <w:rsid w:val="00606DE5"/>
    <w:rsid w:val="00606EC1"/>
    <w:rsid w:val="00606EF7"/>
    <w:rsid w:val="00606FB9"/>
    <w:rsid w:val="00606FE9"/>
    <w:rsid w:val="0060706C"/>
    <w:rsid w:val="0060718B"/>
    <w:rsid w:val="0060748D"/>
    <w:rsid w:val="00607723"/>
    <w:rsid w:val="00607BDD"/>
    <w:rsid w:val="00607D59"/>
    <w:rsid w:val="00607D61"/>
    <w:rsid w:val="00607EC6"/>
    <w:rsid w:val="00610314"/>
    <w:rsid w:val="00610493"/>
    <w:rsid w:val="00610610"/>
    <w:rsid w:val="0061075E"/>
    <w:rsid w:val="00610E20"/>
    <w:rsid w:val="00610FA5"/>
    <w:rsid w:val="00611047"/>
    <w:rsid w:val="006112DC"/>
    <w:rsid w:val="00611659"/>
    <w:rsid w:val="006119A1"/>
    <w:rsid w:val="00611B60"/>
    <w:rsid w:val="00611D95"/>
    <w:rsid w:val="00612ABC"/>
    <w:rsid w:val="00612B27"/>
    <w:rsid w:val="00612BB4"/>
    <w:rsid w:val="0061399A"/>
    <w:rsid w:val="00613E1E"/>
    <w:rsid w:val="0061464D"/>
    <w:rsid w:val="006147FD"/>
    <w:rsid w:val="00614A02"/>
    <w:rsid w:val="00614B55"/>
    <w:rsid w:val="00614D41"/>
    <w:rsid w:val="006150C3"/>
    <w:rsid w:val="006153C4"/>
    <w:rsid w:val="00615516"/>
    <w:rsid w:val="00615AE2"/>
    <w:rsid w:val="00615C9C"/>
    <w:rsid w:val="00615F7E"/>
    <w:rsid w:val="006161DE"/>
    <w:rsid w:val="00616652"/>
    <w:rsid w:val="0061669E"/>
    <w:rsid w:val="006167D5"/>
    <w:rsid w:val="00616A3A"/>
    <w:rsid w:val="00616D67"/>
    <w:rsid w:val="0061733B"/>
    <w:rsid w:val="0061759F"/>
    <w:rsid w:val="00617A14"/>
    <w:rsid w:val="00617D3E"/>
    <w:rsid w:val="00617EF4"/>
    <w:rsid w:val="00617F11"/>
    <w:rsid w:val="006200B4"/>
    <w:rsid w:val="0062011A"/>
    <w:rsid w:val="00620391"/>
    <w:rsid w:val="006205E8"/>
    <w:rsid w:val="00620664"/>
    <w:rsid w:val="00620A4C"/>
    <w:rsid w:val="00620C26"/>
    <w:rsid w:val="00620C35"/>
    <w:rsid w:val="00620CB5"/>
    <w:rsid w:val="006210E1"/>
    <w:rsid w:val="0062113F"/>
    <w:rsid w:val="0062147E"/>
    <w:rsid w:val="00621607"/>
    <w:rsid w:val="0062178E"/>
    <w:rsid w:val="006217E3"/>
    <w:rsid w:val="00622516"/>
    <w:rsid w:val="00622904"/>
    <w:rsid w:val="006229B6"/>
    <w:rsid w:val="00622EE7"/>
    <w:rsid w:val="00622FF7"/>
    <w:rsid w:val="006232BB"/>
    <w:rsid w:val="006239DB"/>
    <w:rsid w:val="00623B5A"/>
    <w:rsid w:val="00623F42"/>
    <w:rsid w:val="00623FA5"/>
    <w:rsid w:val="006246B4"/>
    <w:rsid w:val="00624993"/>
    <w:rsid w:val="00624BA4"/>
    <w:rsid w:val="00624C18"/>
    <w:rsid w:val="00625302"/>
    <w:rsid w:val="006253EC"/>
    <w:rsid w:val="00625553"/>
    <w:rsid w:val="006256F8"/>
    <w:rsid w:val="00625B74"/>
    <w:rsid w:val="00625DEE"/>
    <w:rsid w:val="0062638C"/>
    <w:rsid w:val="006265AE"/>
    <w:rsid w:val="0062676F"/>
    <w:rsid w:val="00626786"/>
    <w:rsid w:val="00626917"/>
    <w:rsid w:val="006269D6"/>
    <w:rsid w:val="00626B4E"/>
    <w:rsid w:val="006271D7"/>
    <w:rsid w:val="006275E1"/>
    <w:rsid w:val="006279DA"/>
    <w:rsid w:val="00627ACC"/>
    <w:rsid w:val="006306BA"/>
    <w:rsid w:val="00630B0E"/>
    <w:rsid w:val="006310BE"/>
    <w:rsid w:val="00631AA1"/>
    <w:rsid w:val="0063213A"/>
    <w:rsid w:val="006322AA"/>
    <w:rsid w:val="00632732"/>
    <w:rsid w:val="00632783"/>
    <w:rsid w:val="006328C5"/>
    <w:rsid w:val="00632F66"/>
    <w:rsid w:val="00633775"/>
    <w:rsid w:val="00633835"/>
    <w:rsid w:val="00633BB4"/>
    <w:rsid w:val="00633F14"/>
    <w:rsid w:val="00634148"/>
    <w:rsid w:val="006343B0"/>
    <w:rsid w:val="00634630"/>
    <w:rsid w:val="006346E5"/>
    <w:rsid w:val="006348A0"/>
    <w:rsid w:val="00634DF0"/>
    <w:rsid w:val="00635168"/>
    <w:rsid w:val="00635528"/>
    <w:rsid w:val="006355F3"/>
    <w:rsid w:val="006356A3"/>
    <w:rsid w:val="00635770"/>
    <w:rsid w:val="00635777"/>
    <w:rsid w:val="00635981"/>
    <w:rsid w:val="00635A1A"/>
    <w:rsid w:val="00635DE4"/>
    <w:rsid w:val="00636590"/>
    <w:rsid w:val="00636757"/>
    <w:rsid w:val="00636929"/>
    <w:rsid w:val="0063695A"/>
    <w:rsid w:val="00636D4C"/>
    <w:rsid w:val="00636DB4"/>
    <w:rsid w:val="006375A9"/>
    <w:rsid w:val="00637696"/>
    <w:rsid w:val="00637706"/>
    <w:rsid w:val="006379FE"/>
    <w:rsid w:val="00637A36"/>
    <w:rsid w:val="00637BA1"/>
    <w:rsid w:val="006400D0"/>
    <w:rsid w:val="006401BA"/>
    <w:rsid w:val="00640DB1"/>
    <w:rsid w:val="00640EAA"/>
    <w:rsid w:val="00640F47"/>
    <w:rsid w:val="00641716"/>
    <w:rsid w:val="00641D95"/>
    <w:rsid w:val="0064349F"/>
    <w:rsid w:val="00643DD9"/>
    <w:rsid w:val="0064458A"/>
    <w:rsid w:val="00644C9C"/>
    <w:rsid w:val="00644F4D"/>
    <w:rsid w:val="006451E5"/>
    <w:rsid w:val="00645326"/>
    <w:rsid w:val="006455FC"/>
    <w:rsid w:val="006458D6"/>
    <w:rsid w:val="00645AC9"/>
    <w:rsid w:val="00645BFA"/>
    <w:rsid w:val="00645E3D"/>
    <w:rsid w:val="0064612D"/>
    <w:rsid w:val="0064634B"/>
    <w:rsid w:val="006464FE"/>
    <w:rsid w:val="00646701"/>
    <w:rsid w:val="006468E8"/>
    <w:rsid w:val="00646AC7"/>
    <w:rsid w:val="00646DA8"/>
    <w:rsid w:val="00647074"/>
    <w:rsid w:val="00647345"/>
    <w:rsid w:val="00647461"/>
    <w:rsid w:val="00647590"/>
    <w:rsid w:val="00647884"/>
    <w:rsid w:val="00647909"/>
    <w:rsid w:val="00647A37"/>
    <w:rsid w:val="00647EFF"/>
    <w:rsid w:val="0065008F"/>
    <w:rsid w:val="00650112"/>
    <w:rsid w:val="00650455"/>
    <w:rsid w:val="006504E9"/>
    <w:rsid w:val="00650549"/>
    <w:rsid w:val="00650841"/>
    <w:rsid w:val="00650B22"/>
    <w:rsid w:val="00650DEA"/>
    <w:rsid w:val="00650F17"/>
    <w:rsid w:val="00651046"/>
    <w:rsid w:val="006510AB"/>
    <w:rsid w:val="0065114B"/>
    <w:rsid w:val="00651634"/>
    <w:rsid w:val="00651671"/>
    <w:rsid w:val="00651D96"/>
    <w:rsid w:val="00651E06"/>
    <w:rsid w:val="006525E3"/>
    <w:rsid w:val="006528AA"/>
    <w:rsid w:val="00652971"/>
    <w:rsid w:val="00652C7A"/>
    <w:rsid w:val="0065341A"/>
    <w:rsid w:val="0065380B"/>
    <w:rsid w:val="0065387C"/>
    <w:rsid w:val="00653C5A"/>
    <w:rsid w:val="006542AB"/>
    <w:rsid w:val="0065481C"/>
    <w:rsid w:val="00654995"/>
    <w:rsid w:val="00654B7E"/>
    <w:rsid w:val="00654EF6"/>
    <w:rsid w:val="00655348"/>
    <w:rsid w:val="006553B0"/>
    <w:rsid w:val="00655CF4"/>
    <w:rsid w:val="00655D7C"/>
    <w:rsid w:val="00655F47"/>
    <w:rsid w:val="00655F83"/>
    <w:rsid w:val="00656346"/>
    <w:rsid w:val="00656A47"/>
    <w:rsid w:val="00656EA0"/>
    <w:rsid w:val="00656F50"/>
    <w:rsid w:val="006574EB"/>
    <w:rsid w:val="006576E2"/>
    <w:rsid w:val="006578CA"/>
    <w:rsid w:val="00657B9B"/>
    <w:rsid w:val="00657FC1"/>
    <w:rsid w:val="00657FC3"/>
    <w:rsid w:val="006601E7"/>
    <w:rsid w:val="0066021C"/>
    <w:rsid w:val="006609C9"/>
    <w:rsid w:val="00660CA0"/>
    <w:rsid w:val="00660CEF"/>
    <w:rsid w:val="0066135C"/>
    <w:rsid w:val="00661884"/>
    <w:rsid w:val="00661A36"/>
    <w:rsid w:val="00661CCB"/>
    <w:rsid w:val="00661CED"/>
    <w:rsid w:val="0066260D"/>
    <w:rsid w:val="00662C5A"/>
    <w:rsid w:val="00663061"/>
    <w:rsid w:val="006634DB"/>
    <w:rsid w:val="00663786"/>
    <w:rsid w:val="00663A58"/>
    <w:rsid w:val="00663A70"/>
    <w:rsid w:val="00663CC9"/>
    <w:rsid w:val="00663D3A"/>
    <w:rsid w:val="00663E0E"/>
    <w:rsid w:val="0066468B"/>
    <w:rsid w:val="00664A18"/>
    <w:rsid w:val="00665189"/>
    <w:rsid w:val="00665256"/>
    <w:rsid w:val="0066575E"/>
    <w:rsid w:val="00665CC3"/>
    <w:rsid w:val="00665E31"/>
    <w:rsid w:val="00665FA5"/>
    <w:rsid w:val="006660C9"/>
    <w:rsid w:val="006662B9"/>
    <w:rsid w:val="0066676F"/>
    <w:rsid w:val="006667BD"/>
    <w:rsid w:val="00666851"/>
    <w:rsid w:val="00666860"/>
    <w:rsid w:val="00666BF3"/>
    <w:rsid w:val="00666BFE"/>
    <w:rsid w:val="00666FCA"/>
    <w:rsid w:val="00667378"/>
    <w:rsid w:val="00667656"/>
    <w:rsid w:val="00667768"/>
    <w:rsid w:val="00667D9D"/>
    <w:rsid w:val="00667E71"/>
    <w:rsid w:val="00667F31"/>
    <w:rsid w:val="00670253"/>
    <w:rsid w:val="006702DF"/>
    <w:rsid w:val="00670522"/>
    <w:rsid w:val="006705F9"/>
    <w:rsid w:val="00670B53"/>
    <w:rsid w:val="00670EA7"/>
    <w:rsid w:val="0067105D"/>
    <w:rsid w:val="00671111"/>
    <w:rsid w:val="00671252"/>
    <w:rsid w:val="00671262"/>
    <w:rsid w:val="006712FE"/>
    <w:rsid w:val="00671602"/>
    <w:rsid w:val="00671DFE"/>
    <w:rsid w:val="00671E2B"/>
    <w:rsid w:val="006725F4"/>
    <w:rsid w:val="00672AAE"/>
    <w:rsid w:val="00672B45"/>
    <w:rsid w:val="00672C47"/>
    <w:rsid w:val="00673520"/>
    <w:rsid w:val="0067355B"/>
    <w:rsid w:val="00673836"/>
    <w:rsid w:val="00673CF6"/>
    <w:rsid w:val="00673E09"/>
    <w:rsid w:val="00673FC5"/>
    <w:rsid w:val="006741DB"/>
    <w:rsid w:val="006742E2"/>
    <w:rsid w:val="0067466D"/>
    <w:rsid w:val="00674757"/>
    <w:rsid w:val="0067493D"/>
    <w:rsid w:val="006749DB"/>
    <w:rsid w:val="00674B92"/>
    <w:rsid w:val="00674F71"/>
    <w:rsid w:val="0067525C"/>
    <w:rsid w:val="00675957"/>
    <w:rsid w:val="00675A2E"/>
    <w:rsid w:val="00675BE9"/>
    <w:rsid w:val="00675DC3"/>
    <w:rsid w:val="00675EB3"/>
    <w:rsid w:val="00675F78"/>
    <w:rsid w:val="0067638C"/>
    <w:rsid w:val="00676392"/>
    <w:rsid w:val="006767D5"/>
    <w:rsid w:val="006769CB"/>
    <w:rsid w:val="006771E6"/>
    <w:rsid w:val="00677618"/>
    <w:rsid w:val="006776E8"/>
    <w:rsid w:val="00677D64"/>
    <w:rsid w:val="00677DE0"/>
    <w:rsid w:val="00680195"/>
    <w:rsid w:val="00680534"/>
    <w:rsid w:val="0068070C"/>
    <w:rsid w:val="006807B5"/>
    <w:rsid w:val="006809FB"/>
    <w:rsid w:val="00680AF1"/>
    <w:rsid w:val="00680D08"/>
    <w:rsid w:val="0068108D"/>
    <w:rsid w:val="00681173"/>
    <w:rsid w:val="0068169F"/>
    <w:rsid w:val="00681C76"/>
    <w:rsid w:val="006827EB"/>
    <w:rsid w:val="00682D59"/>
    <w:rsid w:val="00682E16"/>
    <w:rsid w:val="0068330C"/>
    <w:rsid w:val="00683557"/>
    <w:rsid w:val="0068357F"/>
    <w:rsid w:val="0068362F"/>
    <w:rsid w:val="00683A27"/>
    <w:rsid w:val="00683E21"/>
    <w:rsid w:val="006844EE"/>
    <w:rsid w:val="006848DF"/>
    <w:rsid w:val="00684C64"/>
    <w:rsid w:val="00684CC2"/>
    <w:rsid w:val="00684D8F"/>
    <w:rsid w:val="00684FE8"/>
    <w:rsid w:val="00685082"/>
    <w:rsid w:val="006850C8"/>
    <w:rsid w:val="006851B3"/>
    <w:rsid w:val="00685227"/>
    <w:rsid w:val="0068527A"/>
    <w:rsid w:val="006854A9"/>
    <w:rsid w:val="00685AEE"/>
    <w:rsid w:val="00685C64"/>
    <w:rsid w:val="00685D4C"/>
    <w:rsid w:val="00686134"/>
    <w:rsid w:val="006861DB"/>
    <w:rsid w:val="00686520"/>
    <w:rsid w:val="00686929"/>
    <w:rsid w:val="00686D7E"/>
    <w:rsid w:val="00686F77"/>
    <w:rsid w:val="006870EB"/>
    <w:rsid w:val="006872E2"/>
    <w:rsid w:val="00687689"/>
    <w:rsid w:val="00687895"/>
    <w:rsid w:val="00687937"/>
    <w:rsid w:val="00687D2C"/>
    <w:rsid w:val="00687DC6"/>
    <w:rsid w:val="00690454"/>
    <w:rsid w:val="006904BF"/>
    <w:rsid w:val="0069067B"/>
    <w:rsid w:val="00690940"/>
    <w:rsid w:val="00690C16"/>
    <w:rsid w:val="00690CFB"/>
    <w:rsid w:val="00691C86"/>
    <w:rsid w:val="00691DD5"/>
    <w:rsid w:val="00691F84"/>
    <w:rsid w:val="00692292"/>
    <w:rsid w:val="0069278B"/>
    <w:rsid w:val="006927A8"/>
    <w:rsid w:val="00692CD3"/>
    <w:rsid w:val="006930DA"/>
    <w:rsid w:val="00693159"/>
    <w:rsid w:val="006933CE"/>
    <w:rsid w:val="00693584"/>
    <w:rsid w:val="00693784"/>
    <w:rsid w:val="006937B0"/>
    <w:rsid w:val="00693BE9"/>
    <w:rsid w:val="00693C41"/>
    <w:rsid w:val="006942F5"/>
    <w:rsid w:val="006943E0"/>
    <w:rsid w:val="006945DF"/>
    <w:rsid w:val="00694697"/>
    <w:rsid w:val="0069499A"/>
    <w:rsid w:val="00694ABD"/>
    <w:rsid w:val="00694D36"/>
    <w:rsid w:val="00694ECF"/>
    <w:rsid w:val="00694FFB"/>
    <w:rsid w:val="006954D5"/>
    <w:rsid w:val="00695728"/>
    <w:rsid w:val="0069573A"/>
    <w:rsid w:val="006958F9"/>
    <w:rsid w:val="00695A91"/>
    <w:rsid w:val="00695B50"/>
    <w:rsid w:val="00695CAB"/>
    <w:rsid w:val="00695F46"/>
    <w:rsid w:val="00695F49"/>
    <w:rsid w:val="006960CE"/>
    <w:rsid w:val="006964C8"/>
    <w:rsid w:val="006969D2"/>
    <w:rsid w:val="00696C61"/>
    <w:rsid w:val="00696D4F"/>
    <w:rsid w:val="0069706E"/>
    <w:rsid w:val="0069772D"/>
    <w:rsid w:val="006977E2"/>
    <w:rsid w:val="00697C9E"/>
    <w:rsid w:val="006A018B"/>
    <w:rsid w:val="006A0343"/>
    <w:rsid w:val="006A03A7"/>
    <w:rsid w:val="006A03FE"/>
    <w:rsid w:val="006A0650"/>
    <w:rsid w:val="006A0800"/>
    <w:rsid w:val="006A0A36"/>
    <w:rsid w:val="006A0DF0"/>
    <w:rsid w:val="006A18B4"/>
    <w:rsid w:val="006A1D4D"/>
    <w:rsid w:val="006A1E63"/>
    <w:rsid w:val="006A238B"/>
    <w:rsid w:val="006A2558"/>
    <w:rsid w:val="006A2880"/>
    <w:rsid w:val="006A292A"/>
    <w:rsid w:val="006A30F9"/>
    <w:rsid w:val="006A32B4"/>
    <w:rsid w:val="006A3334"/>
    <w:rsid w:val="006A346E"/>
    <w:rsid w:val="006A34ED"/>
    <w:rsid w:val="006A35EC"/>
    <w:rsid w:val="006A39F7"/>
    <w:rsid w:val="006A3A39"/>
    <w:rsid w:val="006A3A9A"/>
    <w:rsid w:val="006A3D58"/>
    <w:rsid w:val="006A3FC7"/>
    <w:rsid w:val="006A4528"/>
    <w:rsid w:val="006A4937"/>
    <w:rsid w:val="006A4979"/>
    <w:rsid w:val="006A4AEB"/>
    <w:rsid w:val="006A4FB6"/>
    <w:rsid w:val="006A5175"/>
    <w:rsid w:val="006A51C6"/>
    <w:rsid w:val="006A5294"/>
    <w:rsid w:val="006A5672"/>
    <w:rsid w:val="006A58B9"/>
    <w:rsid w:val="006A5AE6"/>
    <w:rsid w:val="006A611C"/>
    <w:rsid w:val="006A624E"/>
    <w:rsid w:val="006A679D"/>
    <w:rsid w:val="006A6896"/>
    <w:rsid w:val="006A6A96"/>
    <w:rsid w:val="006A6FCD"/>
    <w:rsid w:val="006A73EB"/>
    <w:rsid w:val="006A7ECB"/>
    <w:rsid w:val="006B03E5"/>
    <w:rsid w:val="006B0888"/>
    <w:rsid w:val="006B0C0A"/>
    <w:rsid w:val="006B0CE5"/>
    <w:rsid w:val="006B0D9C"/>
    <w:rsid w:val="006B149E"/>
    <w:rsid w:val="006B152C"/>
    <w:rsid w:val="006B17ED"/>
    <w:rsid w:val="006B199E"/>
    <w:rsid w:val="006B1A2D"/>
    <w:rsid w:val="006B221A"/>
    <w:rsid w:val="006B2E3B"/>
    <w:rsid w:val="006B3045"/>
    <w:rsid w:val="006B3230"/>
    <w:rsid w:val="006B34D7"/>
    <w:rsid w:val="006B3B8D"/>
    <w:rsid w:val="006B3D39"/>
    <w:rsid w:val="006B43AD"/>
    <w:rsid w:val="006B4445"/>
    <w:rsid w:val="006B45D6"/>
    <w:rsid w:val="006B4722"/>
    <w:rsid w:val="006B4B85"/>
    <w:rsid w:val="006B514B"/>
    <w:rsid w:val="006B5173"/>
    <w:rsid w:val="006B531D"/>
    <w:rsid w:val="006B5380"/>
    <w:rsid w:val="006B5404"/>
    <w:rsid w:val="006B5883"/>
    <w:rsid w:val="006B5AEC"/>
    <w:rsid w:val="006B5E2E"/>
    <w:rsid w:val="006B6303"/>
    <w:rsid w:val="006B69E3"/>
    <w:rsid w:val="006B6B75"/>
    <w:rsid w:val="006B786C"/>
    <w:rsid w:val="006C00AD"/>
    <w:rsid w:val="006C03EB"/>
    <w:rsid w:val="006C05FE"/>
    <w:rsid w:val="006C0997"/>
    <w:rsid w:val="006C09A1"/>
    <w:rsid w:val="006C0B8F"/>
    <w:rsid w:val="006C10AF"/>
    <w:rsid w:val="006C114F"/>
    <w:rsid w:val="006C149E"/>
    <w:rsid w:val="006C1576"/>
    <w:rsid w:val="006C175E"/>
    <w:rsid w:val="006C183C"/>
    <w:rsid w:val="006C196E"/>
    <w:rsid w:val="006C1A4F"/>
    <w:rsid w:val="006C1DD1"/>
    <w:rsid w:val="006C207F"/>
    <w:rsid w:val="006C21F9"/>
    <w:rsid w:val="006C236A"/>
    <w:rsid w:val="006C268A"/>
    <w:rsid w:val="006C3212"/>
    <w:rsid w:val="006C342C"/>
    <w:rsid w:val="006C3480"/>
    <w:rsid w:val="006C36E0"/>
    <w:rsid w:val="006C3700"/>
    <w:rsid w:val="006C3788"/>
    <w:rsid w:val="006C38A1"/>
    <w:rsid w:val="006C3A72"/>
    <w:rsid w:val="006C44D1"/>
    <w:rsid w:val="006C45F0"/>
    <w:rsid w:val="006C45F5"/>
    <w:rsid w:val="006C47D5"/>
    <w:rsid w:val="006C47E8"/>
    <w:rsid w:val="006C48E1"/>
    <w:rsid w:val="006C4BB1"/>
    <w:rsid w:val="006C4EAC"/>
    <w:rsid w:val="006C5CA6"/>
    <w:rsid w:val="006C655C"/>
    <w:rsid w:val="006C680D"/>
    <w:rsid w:val="006C6B36"/>
    <w:rsid w:val="006C6CB1"/>
    <w:rsid w:val="006C6DDC"/>
    <w:rsid w:val="006C6FF8"/>
    <w:rsid w:val="006C7246"/>
    <w:rsid w:val="006C7A62"/>
    <w:rsid w:val="006C7DCE"/>
    <w:rsid w:val="006C7EDC"/>
    <w:rsid w:val="006C7FBB"/>
    <w:rsid w:val="006D006E"/>
    <w:rsid w:val="006D030C"/>
    <w:rsid w:val="006D03CB"/>
    <w:rsid w:val="006D04B8"/>
    <w:rsid w:val="006D0680"/>
    <w:rsid w:val="006D0831"/>
    <w:rsid w:val="006D0B56"/>
    <w:rsid w:val="006D0E76"/>
    <w:rsid w:val="006D1357"/>
    <w:rsid w:val="006D222D"/>
    <w:rsid w:val="006D2424"/>
    <w:rsid w:val="006D306A"/>
    <w:rsid w:val="006D346C"/>
    <w:rsid w:val="006D35BA"/>
    <w:rsid w:val="006D370D"/>
    <w:rsid w:val="006D3888"/>
    <w:rsid w:val="006D3907"/>
    <w:rsid w:val="006D3940"/>
    <w:rsid w:val="006D3D05"/>
    <w:rsid w:val="006D40F1"/>
    <w:rsid w:val="006D4361"/>
    <w:rsid w:val="006D4439"/>
    <w:rsid w:val="006D4595"/>
    <w:rsid w:val="006D4753"/>
    <w:rsid w:val="006D4875"/>
    <w:rsid w:val="006D49C2"/>
    <w:rsid w:val="006D4C74"/>
    <w:rsid w:val="006D4CE7"/>
    <w:rsid w:val="006D527D"/>
    <w:rsid w:val="006D542B"/>
    <w:rsid w:val="006D5722"/>
    <w:rsid w:val="006D5730"/>
    <w:rsid w:val="006D5A96"/>
    <w:rsid w:val="006D5BB1"/>
    <w:rsid w:val="006D5E59"/>
    <w:rsid w:val="006D5F80"/>
    <w:rsid w:val="006D675D"/>
    <w:rsid w:val="006D682A"/>
    <w:rsid w:val="006D6AAC"/>
    <w:rsid w:val="006D6D6B"/>
    <w:rsid w:val="006D7301"/>
    <w:rsid w:val="006D7326"/>
    <w:rsid w:val="006D7710"/>
    <w:rsid w:val="006D7877"/>
    <w:rsid w:val="006D7B6C"/>
    <w:rsid w:val="006D7B95"/>
    <w:rsid w:val="006D7C1B"/>
    <w:rsid w:val="006D7FEE"/>
    <w:rsid w:val="006E00F4"/>
    <w:rsid w:val="006E0BE7"/>
    <w:rsid w:val="006E1324"/>
    <w:rsid w:val="006E1930"/>
    <w:rsid w:val="006E1D10"/>
    <w:rsid w:val="006E20B6"/>
    <w:rsid w:val="006E21F8"/>
    <w:rsid w:val="006E2555"/>
    <w:rsid w:val="006E2DBF"/>
    <w:rsid w:val="006E2F8A"/>
    <w:rsid w:val="006E2FA4"/>
    <w:rsid w:val="006E2FD9"/>
    <w:rsid w:val="006E314B"/>
    <w:rsid w:val="006E3248"/>
    <w:rsid w:val="006E3419"/>
    <w:rsid w:val="006E3772"/>
    <w:rsid w:val="006E404A"/>
    <w:rsid w:val="006E470D"/>
    <w:rsid w:val="006E48FB"/>
    <w:rsid w:val="006E4942"/>
    <w:rsid w:val="006E49D5"/>
    <w:rsid w:val="006E4DEA"/>
    <w:rsid w:val="006E4EBC"/>
    <w:rsid w:val="006E59DD"/>
    <w:rsid w:val="006E6080"/>
    <w:rsid w:val="006E60CD"/>
    <w:rsid w:val="006E6230"/>
    <w:rsid w:val="006E663F"/>
    <w:rsid w:val="006E6E68"/>
    <w:rsid w:val="006E6FE5"/>
    <w:rsid w:val="006E70D6"/>
    <w:rsid w:val="006E767D"/>
    <w:rsid w:val="006E7720"/>
    <w:rsid w:val="006F0169"/>
    <w:rsid w:val="006F0569"/>
    <w:rsid w:val="006F0711"/>
    <w:rsid w:val="006F07C8"/>
    <w:rsid w:val="006F0920"/>
    <w:rsid w:val="006F0BF6"/>
    <w:rsid w:val="006F0D08"/>
    <w:rsid w:val="006F105A"/>
    <w:rsid w:val="006F1164"/>
    <w:rsid w:val="006F1261"/>
    <w:rsid w:val="006F13BE"/>
    <w:rsid w:val="006F16D7"/>
    <w:rsid w:val="006F1C06"/>
    <w:rsid w:val="006F1C6F"/>
    <w:rsid w:val="006F1DC3"/>
    <w:rsid w:val="006F2105"/>
    <w:rsid w:val="006F2378"/>
    <w:rsid w:val="006F24CD"/>
    <w:rsid w:val="006F2AB7"/>
    <w:rsid w:val="006F2B9A"/>
    <w:rsid w:val="006F2C04"/>
    <w:rsid w:val="006F2C2F"/>
    <w:rsid w:val="006F34FC"/>
    <w:rsid w:val="006F3515"/>
    <w:rsid w:val="006F3727"/>
    <w:rsid w:val="006F37FD"/>
    <w:rsid w:val="006F3BD5"/>
    <w:rsid w:val="006F414F"/>
    <w:rsid w:val="006F4503"/>
    <w:rsid w:val="006F4D18"/>
    <w:rsid w:val="006F4DA3"/>
    <w:rsid w:val="006F4FCE"/>
    <w:rsid w:val="006F5058"/>
    <w:rsid w:val="006F5510"/>
    <w:rsid w:val="006F55EF"/>
    <w:rsid w:val="006F62E4"/>
    <w:rsid w:val="006F6459"/>
    <w:rsid w:val="006F6590"/>
    <w:rsid w:val="006F66CB"/>
    <w:rsid w:val="006F66FE"/>
    <w:rsid w:val="006F6714"/>
    <w:rsid w:val="006F6ACA"/>
    <w:rsid w:val="006F6E5F"/>
    <w:rsid w:val="006F6FC0"/>
    <w:rsid w:val="006F702C"/>
    <w:rsid w:val="006F7128"/>
    <w:rsid w:val="006F74BC"/>
    <w:rsid w:val="006F7614"/>
    <w:rsid w:val="006F7991"/>
    <w:rsid w:val="006F7A92"/>
    <w:rsid w:val="006F7BF3"/>
    <w:rsid w:val="006F7CF9"/>
    <w:rsid w:val="006F7D06"/>
    <w:rsid w:val="006F7F54"/>
    <w:rsid w:val="00700358"/>
    <w:rsid w:val="0070089B"/>
    <w:rsid w:val="007011D9"/>
    <w:rsid w:val="007012EB"/>
    <w:rsid w:val="0070199F"/>
    <w:rsid w:val="00701CBA"/>
    <w:rsid w:val="00701F93"/>
    <w:rsid w:val="0070207B"/>
    <w:rsid w:val="007027F1"/>
    <w:rsid w:val="007029B8"/>
    <w:rsid w:val="00703161"/>
    <w:rsid w:val="007031A8"/>
    <w:rsid w:val="00703343"/>
    <w:rsid w:val="00703502"/>
    <w:rsid w:val="00703889"/>
    <w:rsid w:val="00703976"/>
    <w:rsid w:val="00703A5A"/>
    <w:rsid w:val="0070492C"/>
    <w:rsid w:val="0070499F"/>
    <w:rsid w:val="00704B7E"/>
    <w:rsid w:val="00705214"/>
    <w:rsid w:val="00705274"/>
    <w:rsid w:val="0070527B"/>
    <w:rsid w:val="0070542D"/>
    <w:rsid w:val="00705470"/>
    <w:rsid w:val="007054D8"/>
    <w:rsid w:val="007055D9"/>
    <w:rsid w:val="00705859"/>
    <w:rsid w:val="00705B15"/>
    <w:rsid w:val="00705C7C"/>
    <w:rsid w:val="00705EDD"/>
    <w:rsid w:val="00706384"/>
    <w:rsid w:val="0070641F"/>
    <w:rsid w:val="00706AA5"/>
    <w:rsid w:val="00706D24"/>
    <w:rsid w:val="00706D67"/>
    <w:rsid w:val="00707E30"/>
    <w:rsid w:val="007100AC"/>
    <w:rsid w:val="0071014C"/>
    <w:rsid w:val="00710635"/>
    <w:rsid w:val="0071069B"/>
    <w:rsid w:val="00710785"/>
    <w:rsid w:val="00710D8A"/>
    <w:rsid w:val="00710DC4"/>
    <w:rsid w:val="00710EAC"/>
    <w:rsid w:val="00710ED2"/>
    <w:rsid w:val="00710FEC"/>
    <w:rsid w:val="0071141B"/>
    <w:rsid w:val="007114CD"/>
    <w:rsid w:val="00711A4D"/>
    <w:rsid w:val="00711AFE"/>
    <w:rsid w:val="00711E87"/>
    <w:rsid w:val="0071268B"/>
    <w:rsid w:val="0071277A"/>
    <w:rsid w:val="00712847"/>
    <w:rsid w:val="007129B2"/>
    <w:rsid w:val="00712BA2"/>
    <w:rsid w:val="00712DBB"/>
    <w:rsid w:val="00713001"/>
    <w:rsid w:val="007130FA"/>
    <w:rsid w:val="0071351A"/>
    <w:rsid w:val="007137E6"/>
    <w:rsid w:val="0071391C"/>
    <w:rsid w:val="007139BA"/>
    <w:rsid w:val="00713DBD"/>
    <w:rsid w:val="00713F55"/>
    <w:rsid w:val="00714117"/>
    <w:rsid w:val="00714814"/>
    <w:rsid w:val="0071526B"/>
    <w:rsid w:val="00715759"/>
    <w:rsid w:val="007157E3"/>
    <w:rsid w:val="00715D8A"/>
    <w:rsid w:val="00716077"/>
    <w:rsid w:val="00716354"/>
    <w:rsid w:val="007164E0"/>
    <w:rsid w:val="007166EB"/>
    <w:rsid w:val="007168F0"/>
    <w:rsid w:val="007170DC"/>
    <w:rsid w:val="0071762F"/>
    <w:rsid w:val="00717C13"/>
    <w:rsid w:val="00720560"/>
    <w:rsid w:val="007208DE"/>
    <w:rsid w:val="00720922"/>
    <w:rsid w:val="0072119B"/>
    <w:rsid w:val="007213D0"/>
    <w:rsid w:val="00721667"/>
    <w:rsid w:val="00721D44"/>
    <w:rsid w:val="00721EB8"/>
    <w:rsid w:val="00721EF3"/>
    <w:rsid w:val="00721FFD"/>
    <w:rsid w:val="0072225D"/>
    <w:rsid w:val="007222AD"/>
    <w:rsid w:val="0072244F"/>
    <w:rsid w:val="00722B35"/>
    <w:rsid w:val="00722C1E"/>
    <w:rsid w:val="00722E97"/>
    <w:rsid w:val="00722EAD"/>
    <w:rsid w:val="00723372"/>
    <w:rsid w:val="00723382"/>
    <w:rsid w:val="00723A0D"/>
    <w:rsid w:val="00723D2B"/>
    <w:rsid w:val="00723D48"/>
    <w:rsid w:val="0072425C"/>
    <w:rsid w:val="007247DA"/>
    <w:rsid w:val="00724CBB"/>
    <w:rsid w:val="00724D89"/>
    <w:rsid w:val="00725007"/>
    <w:rsid w:val="007256B8"/>
    <w:rsid w:val="0072572F"/>
    <w:rsid w:val="00725D1A"/>
    <w:rsid w:val="00725D35"/>
    <w:rsid w:val="00725E01"/>
    <w:rsid w:val="00725F2B"/>
    <w:rsid w:val="00726220"/>
    <w:rsid w:val="00726544"/>
    <w:rsid w:val="00726844"/>
    <w:rsid w:val="00726886"/>
    <w:rsid w:val="00726A3B"/>
    <w:rsid w:val="00726A90"/>
    <w:rsid w:val="00726C6D"/>
    <w:rsid w:val="00726CF4"/>
    <w:rsid w:val="00726D0D"/>
    <w:rsid w:val="00726EE3"/>
    <w:rsid w:val="007270E8"/>
    <w:rsid w:val="0072752F"/>
    <w:rsid w:val="007275A7"/>
    <w:rsid w:val="00727709"/>
    <w:rsid w:val="0072774E"/>
    <w:rsid w:val="00727957"/>
    <w:rsid w:val="00727D78"/>
    <w:rsid w:val="00730124"/>
    <w:rsid w:val="00730597"/>
    <w:rsid w:val="00730759"/>
    <w:rsid w:val="00730847"/>
    <w:rsid w:val="0073088E"/>
    <w:rsid w:val="00730B54"/>
    <w:rsid w:val="00730C73"/>
    <w:rsid w:val="00730EFF"/>
    <w:rsid w:val="00731025"/>
    <w:rsid w:val="007311A1"/>
    <w:rsid w:val="007311AE"/>
    <w:rsid w:val="007311E9"/>
    <w:rsid w:val="00731392"/>
    <w:rsid w:val="007313B3"/>
    <w:rsid w:val="007317FA"/>
    <w:rsid w:val="00731CAC"/>
    <w:rsid w:val="00731EE0"/>
    <w:rsid w:val="00731FD1"/>
    <w:rsid w:val="0073260B"/>
    <w:rsid w:val="00732696"/>
    <w:rsid w:val="00732EA4"/>
    <w:rsid w:val="00732F16"/>
    <w:rsid w:val="0073305C"/>
    <w:rsid w:val="007332FE"/>
    <w:rsid w:val="0073359C"/>
    <w:rsid w:val="00733AB4"/>
    <w:rsid w:val="00733AE3"/>
    <w:rsid w:val="00733D8C"/>
    <w:rsid w:val="0073422D"/>
    <w:rsid w:val="0073438A"/>
    <w:rsid w:val="00734404"/>
    <w:rsid w:val="0073441E"/>
    <w:rsid w:val="007345A7"/>
    <w:rsid w:val="00734A4F"/>
    <w:rsid w:val="00734BD5"/>
    <w:rsid w:val="00734D93"/>
    <w:rsid w:val="00735D3D"/>
    <w:rsid w:val="007362F5"/>
    <w:rsid w:val="007365BE"/>
    <w:rsid w:val="00736F31"/>
    <w:rsid w:val="00736F82"/>
    <w:rsid w:val="00737342"/>
    <w:rsid w:val="00737628"/>
    <w:rsid w:val="00737D4D"/>
    <w:rsid w:val="0074058F"/>
    <w:rsid w:val="007407E2"/>
    <w:rsid w:val="007408BA"/>
    <w:rsid w:val="007408DC"/>
    <w:rsid w:val="007408F1"/>
    <w:rsid w:val="00740BD3"/>
    <w:rsid w:val="00740C39"/>
    <w:rsid w:val="00740EB4"/>
    <w:rsid w:val="00740EDE"/>
    <w:rsid w:val="00740F27"/>
    <w:rsid w:val="00740F6B"/>
    <w:rsid w:val="007411DF"/>
    <w:rsid w:val="007412AD"/>
    <w:rsid w:val="007419EF"/>
    <w:rsid w:val="00741A03"/>
    <w:rsid w:val="007422B0"/>
    <w:rsid w:val="007422EA"/>
    <w:rsid w:val="0074233E"/>
    <w:rsid w:val="00742453"/>
    <w:rsid w:val="00742B21"/>
    <w:rsid w:val="00742D97"/>
    <w:rsid w:val="00742FB5"/>
    <w:rsid w:val="007430DC"/>
    <w:rsid w:val="00743208"/>
    <w:rsid w:val="00743439"/>
    <w:rsid w:val="00743647"/>
    <w:rsid w:val="00743C8D"/>
    <w:rsid w:val="00743F72"/>
    <w:rsid w:val="00744066"/>
    <w:rsid w:val="007445D9"/>
    <w:rsid w:val="00745788"/>
    <w:rsid w:val="00745AF3"/>
    <w:rsid w:val="00745EAC"/>
    <w:rsid w:val="007462E1"/>
    <w:rsid w:val="007469F2"/>
    <w:rsid w:val="00746CDB"/>
    <w:rsid w:val="00746D3A"/>
    <w:rsid w:val="007473FE"/>
    <w:rsid w:val="0074787A"/>
    <w:rsid w:val="0074790A"/>
    <w:rsid w:val="00750196"/>
    <w:rsid w:val="00750344"/>
    <w:rsid w:val="007503C6"/>
    <w:rsid w:val="007504A1"/>
    <w:rsid w:val="00750662"/>
    <w:rsid w:val="007506A1"/>
    <w:rsid w:val="007508FD"/>
    <w:rsid w:val="00750AA4"/>
    <w:rsid w:val="00750AF2"/>
    <w:rsid w:val="00750EA9"/>
    <w:rsid w:val="007512E0"/>
    <w:rsid w:val="00751437"/>
    <w:rsid w:val="007514AD"/>
    <w:rsid w:val="007518AD"/>
    <w:rsid w:val="0075213B"/>
    <w:rsid w:val="0075215C"/>
    <w:rsid w:val="0075258B"/>
    <w:rsid w:val="00752B67"/>
    <w:rsid w:val="00752DF0"/>
    <w:rsid w:val="00752DF4"/>
    <w:rsid w:val="0075318B"/>
    <w:rsid w:val="007533AF"/>
    <w:rsid w:val="007535CC"/>
    <w:rsid w:val="00753DFD"/>
    <w:rsid w:val="0075407D"/>
    <w:rsid w:val="007546D5"/>
    <w:rsid w:val="00754813"/>
    <w:rsid w:val="00754AA7"/>
    <w:rsid w:val="00754D96"/>
    <w:rsid w:val="007550BD"/>
    <w:rsid w:val="007550D7"/>
    <w:rsid w:val="007551E1"/>
    <w:rsid w:val="00755FD1"/>
    <w:rsid w:val="0075610A"/>
    <w:rsid w:val="007564AA"/>
    <w:rsid w:val="007566E6"/>
    <w:rsid w:val="00756D21"/>
    <w:rsid w:val="00756D4C"/>
    <w:rsid w:val="00756DC7"/>
    <w:rsid w:val="00757417"/>
    <w:rsid w:val="00757648"/>
    <w:rsid w:val="00757853"/>
    <w:rsid w:val="00757CAB"/>
    <w:rsid w:val="00757FD8"/>
    <w:rsid w:val="0076006E"/>
    <w:rsid w:val="00760246"/>
    <w:rsid w:val="00761416"/>
    <w:rsid w:val="007619C8"/>
    <w:rsid w:val="00761B64"/>
    <w:rsid w:val="00761FC2"/>
    <w:rsid w:val="00761FEE"/>
    <w:rsid w:val="0076205F"/>
    <w:rsid w:val="007622A3"/>
    <w:rsid w:val="00762690"/>
    <w:rsid w:val="00762753"/>
    <w:rsid w:val="007629D9"/>
    <w:rsid w:val="00762A1D"/>
    <w:rsid w:val="00762CD2"/>
    <w:rsid w:val="007630DE"/>
    <w:rsid w:val="00763270"/>
    <w:rsid w:val="0076329A"/>
    <w:rsid w:val="007632AF"/>
    <w:rsid w:val="0076332E"/>
    <w:rsid w:val="00763339"/>
    <w:rsid w:val="007636CE"/>
    <w:rsid w:val="00763908"/>
    <w:rsid w:val="00763ED4"/>
    <w:rsid w:val="00763F7F"/>
    <w:rsid w:val="00763FD3"/>
    <w:rsid w:val="00764251"/>
    <w:rsid w:val="0076436F"/>
    <w:rsid w:val="00764383"/>
    <w:rsid w:val="007644A0"/>
    <w:rsid w:val="0076454D"/>
    <w:rsid w:val="007646B0"/>
    <w:rsid w:val="00764896"/>
    <w:rsid w:val="007648A5"/>
    <w:rsid w:val="0076502A"/>
    <w:rsid w:val="00765331"/>
    <w:rsid w:val="007656D2"/>
    <w:rsid w:val="00765C9D"/>
    <w:rsid w:val="00766014"/>
    <w:rsid w:val="00766790"/>
    <w:rsid w:val="0076692C"/>
    <w:rsid w:val="00766A1E"/>
    <w:rsid w:val="00766B51"/>
    <w:rsid w:val="00766B86"/>
    <w:rsid w:val="00766E34"/>
    <w:rsid w:val="007670FB"/>
    <w:rsid w:val="00767292"/>
    <w:rsid w:val="007673B0"/>
    <w:rsid w:val="007678C7"/>
    <w:rsid w:val="00767D07"/>
    <w:rsid w:val="00767D29"/>
    <w:rsid w:val="00767E94"/>
    <w:rsid w:val="007700BF"/>
    <w:rsid w:val="0077055C"/>
    <w:rsid w:val="00770700"/>
    <w:rsid w:val="007709F8"/>
    <w:rsid w:val="00770B4C"/>
    <w:rsid w:val="00770CC2"/>
    <w:rsid w:val="007713C8"/>
    <w:rsid w:val="0077149A"/>
    <w:rsid w:val="007714FD"/>
    <w:rsid w:val="00771823"/>
    <w:rsid w:val="0077188E"/>
    <w:rsid w:val="007720EF"/>
    <w:rsid w:val="0077212B"/>
    <w:rsid w:val="007721E5"/>
    <w:rsid w:val="00772234"/>
    <w:rsid w:val="00772B14"/>
    <w:rsid w:val="00772BA1"/>
    <w:rsid w:val="007736A8"/>
    <w:rsid w:val="007736FE"/>
    <w:rsid w:val="00773AAE"/>
    <w:rsid w:val="00773ED6"/>
    <w:rsid w:val="00774546"/>
    <w:rsid w:val="007748DD"/>
    <w:rsid w:val="00774B86"/>
    <w:rsid w:val="00774E0E"/>
    <w:rsid w:val="0077501E"/>
    <w:rsid w:val="00775128"/>
    <w:rsid w:val="007751BC"/>
    <w:rsid w:val="00775214"/>
    <w:rsid w:val="00775577"/>
    <w:rsid w:val="00775A7D"/>
    <w:rsid w:val="00775BCA"/>
    <w:rsid w:val="0077615C"/>
    <w:rsid w:val="007762DC"/>
    <w:rsid w:val="0077659C"/>
    <w:rsid w:val="00776EDB"/>
    <w:rsid w:val="00777275"/>
    <w:rsid w:val="007773EF"/>
    <w:rsid w:val="00777417"/>
    <w:rsid w:val="007774B5"/>
    <w:rsid w:val="00777C22"/>
    <w:rsid w:val="00777FD0"/>
    <w:rsid w:val="00780096"/>
    <w:rsid w:val="0078021A"/>
    <w:rsid w:val="00780D7E"/>
    <w:rsid w:val="00780E9E"/>
    <w:rsid w:val="00780F17"/>
    <w:rsid w:val="00781000"/>
    <w:rsid w:val="00781421"/>
    <w:rsid w:val="00781508"/>
    <w:rsid w:val="00781691"/>
    <w:rsid w:val="00781888"/>
    <w:rsid w:val="00781FF2"/>
    <w:rsid w:val="00782165"/>
    <w:rsid w:val="007821B7"/>
    <w:rsid w:val="00782384"/>
    <w:rsid w:val="00782ACF"/>
    <w:rsid w:val="00782ED9"/>
    <w:rsid w:val="007835C4"/>
    <w:rsid w:val="00783BCB"/>
    <w:rsid w:val="00784403"/>
    <w:rsid w:val="00784BF7"/>
    <w:rsid w:val="00784E3C"/>
    <w:rsid w:val="00784EA1"/>
    <w:rsid w:val="00784EC1"/>
    <w:rsid w:val="00785197"/>
    <w:rsid w:val="007853F8"/>
    <w:rsid w:val="00785C29"/>
    <w:rsid w:val="0078601C"/>
    <w:rsid w:val="0078616B"/>
    <w:rsid w:val="00786324"/>
    <w:rsid w:val="00786332"/>
    <w:rsid w:val="00786820"/>
    <w:rsid w:val="00786A70"/>
    <w:rsid w:val="00786B97"/>
    <w:rsid w:val="00786C0C"/>
    <w:rsid w:val="00787301"/>
    <w:rsid w:val="00787493"/>
    <w:rsid w:val="00787498"/>
    <w:rsid w:val="007877E0"/>
    <w:rsid w:val="00787B73"/>
    <w:rsid w:val="00787C21"/>
    <w:rsid w:val="00787DB8"/>
    <w:rsid w:val="007901A7"/>
    <w:rsid w:val="007902F1"/>
    <w:rsid w:val="00790554"/>
    <w:rsid w:val="00790931"/>
    <w:rsid w:val="00790934"/>
    <w:rsid w:val="00790B6E"/>
    <w:rsid w:val="00790E4F"/>
    <w:rsid w:val="00790FD1"/>
    <w:rsid w:val="00791367"/>
    <w:rsid w:val="007914E6"/>
    <w:rsid w:val="007918FC"/>
    <w:rsid w:val="00791943"/>
    <w:rsid w:val="00791AE5"/>
    <w:rsid w:val="00791D65"/>
    <w:rsid w:val="0079205C"/>
    <w:rsid w:val="00792476"/>
    <w:rsid w:val="0079288F"/>
    <w:rsid w:val="00792D68"/>
    <w:rsid w:val="00792E2B"/>
    <w:rsid w:val="00792E30"/>
    <w:rsid w:val="00792F99"/>
    <w:rsid w:val="00793285"/>
    <w:rsid w:val="007933DB"/>
    <w:rsid w:val="00793A96"/>
    <w:rsid w:val="00793C67"/>
    <w:rsid w:val="007943F1"/>
    <w:rsid w:val="007946AC"/>
    <w:rsid w:val="00794871"/>
    <w:rsid w:val="00794BFF"/>
    <w:rsid w:val="00794F44"/>
    <w:rsid w:val="00795445"/>
    <w:rsid w:val="007956FD"/>
    <w:rsid w:val="00795C7B"/>
    <w:rsid w:val="00795E92"/>
    <w:rsid w:val="00796087"/>
    <w:rsid w:val="00796556"/>
    <w:rsid w:val="00796574"/>
    <w:rsid w:val="00796971"/>
    <w:rsid w:val="00796B57"/>
    <w:rsid w:val="00796D0A"/>
    <w:rsid w:val="00796E43"/>
    <w:rsid w:val="00796F48"/>
    <w:rsid w:val="00796FCC"/>
    <w:rsid w:val="0079703A"/>
    <w:rsid w:val="007971D7"/>
    <w:rsid w:val="00797BFC"/>
    <w:rsid w:val="00797E10"/>
    <w:rsid w:val="007A03CA"/>
    <w:rsid w:val="007A04E7"/>
    <w:rsid w:val="007A0E71"/>
    <w:rsid w:val="007A0F59"/>
    <w:rsid w:val="007A124E"/>
    <w:rsid w:val="007A1479"/>
    <w:rsid w:val="007A153C"/>
    <w:rsid w:val="007A1669"/>
    <w:rsid w:val="007A18DE"/>
    <w:rsid w:val="007A1905"/>
    <w:rsid w:val="007A1F03"/>
    <w:rsid w:val="007A202B"/>
    <w:rsid w:val="007A20C4"/>
    <w:rsid w:val="007A21AD"/>
    <w:rsid w:val="007A2D30"/>
    <w:rsid w:val="007A2E6E"/>
    <w:rsid w:val="007A3176"/>
    <w:rsid w:val="007A3195"/>
    <w:rsid w:val="007A326C"/>
    <w:rsid w:val="007A33B1"/>
    <w:rsid w:val="007A3432"/>
    <w:rsid w:val="007A34C4"/>
    <w:rsid w:val="007A3714"/>
    <w:rsid w:val="007A45E4"/>
    <w:rsid w:val="007A463A"/>
    <w:rsid w:val="007A463C"/>
    <w:rsid w:val="007A47E5"/>
    <w:rsid w:val="007A4CB3"/>
    <w:rsid w:val="007A4D0F"/>
    <w:rsid w:val="007A4E8C"/>
    <w:rsid w:val="007A51A9"/>
    <w:rsid w:val="007A536B"/>
    <w:rsid w:val="007A54C6"/>
    <w:rsid w:val="007A585B"/>
    <w:rsid w:val="007A5C2F"/>
    <w:rsid w:val="007A5C71"/>
    <w:rsid w:val="007A5D2C"/>
    <w:rsid w:val="007A5DFE"/>
    <w:rsid w:val="007A5F8C"/>
    <w:rsid w:val="007A62E1"/>
    <w:rsid w:val="007A6496"/>
    <w:rsid w:val="007A6515"/>
    <w:rsid w:val="007A6605"/>
    <w:rsid w:val="007A6999"/>
    <w:rsid w:val="007A6DEE"/>
    <w:rsid w:val="007A6E4D"/>
    <w:rsid w:val="007A7870"/>
    <w:rsid w:val="007B00D4"/>
    <w:rsid w:val="007B0608"/>
    <w:rsid w:val="007B087C"/>
    <w:rsid w:val="007B0DDA"/>
    <w:rsid w:val="007B0E92"/>
    <w:rsid w:val="007B1178"/>
    <w:rsid w:val="007B14F8"/>
    <w:rsid w:val="007B1531"/>
    <w:rsid w:val="007B15B2"/>
    <w:rsid w:val="007B15F0"/>
    <w:rsid w:val="007B16DE"/>
    <w:rsid w:val="007B1B3B"/>
    <w:rsid w:val="007B1E41"/>
    <w:rsid w:val="007B21BA"/>
    <w:rsid w:val="007B2303"/>
    <w:rsid w:val="007B266F"/>
    <w:rsid w:val="007B2930"/>
    <w:rsid w:val="007B2A4A"/>
    <w:rsid w:val="007B2ACD"/>
    <w:rsid w:val="007B2E57"/>
    <w:rsid w:val="007B3605"/>
    <w:rsid w:val="007B3624"/>
    <w:rsid w:val="007B3B6E"/>
    <w:rsid w:val="007B3D1A"/>
    <w:rsid w:val="007B4347"/>
    <w:rsid w:val="007B47BE"/>
    <w:rsid w:val="007B4898"/>
    <w:rsid w:val="007B5627"/>
    <w:rsid w:val="007B56CA"/>
    <w:rsid w:val="007B59B3"/>
    <w:rsid w:val="007B6196"/>
    <w:rsid w:val="007B64D0"/>
    <w:rsid w:val="007B6586"/>
    <w:rsid w:val="007B65F5"/>
    <w:rsid w:val="007B66A6"/>
    <w:rsid w:val="007B697D"/>
    <w:rsid w:val="007B6B6B"/>
    <w:rsid w:val="007B6EAF"/>
    <w:rsid w:val="007B7095"/>
    <w:rsid w:val="007B7198"/>
    <w:rsid w:val="007B7372"/>
    <w:rsid w:val="007B75DF"/>
    <w:rsid w:val="007B7660"/>
    <w:rsid w:val="007B7C3E"/>
    <w:rsid w:val="007B7EF5"/>
    <w:rsid w:val="007C014A"/>
    <w:rsid w:val="007C026E"/>
    <w:rsid w:val="007C0472"/>
    <w:rsid w:val="007C0A93"/>
    <w:rsid w:val="007C0D30"/>
    <w:rsid w:val="007C0F4A"/>
    <w:rsid w:val="007C1368"/>
    <w:rsid w:val="007C1402"/>
    <w:rsid w:val="007C1677"/>
    <w:rsid w:val="007C175F"/>
    <w:rsid w:val="007C1B58"/>
    <w:rsid w:val="007C1BB7"/>
    <w:rsid w:val="007C20C1"/>
    <w:rsid w:val="007C2146"/>
    <w:rsid w:val="007C2694"/>
    <w:rsid w:val="007C2A40"/>
    <w:rsid w:val="007C2AEA"/>
    <w:rsid w:val="007C2C50"/>
    <w:rsid w:val="007C2F29"/>
    <w:rsid w:val="007C3310"/>
    <w:rsid w:val="007C378A"/>
    <w:rsid w:val="007C3BA2"/>
    <w:rsid w:val="007C408D"/>
    <w:rsid w:val="007C41B6"/>
    <w:rsid w:val="007C4D91"/>
    <w:rsid w:val="007C5012"/>
    <w:rsid w:val="007C55A9"/>
    <w:rsid w:val="007C5673"/>
    <w:rsid w:val="007C57BB"/>
    <w:rsid w:val="007C5859"/>
    <w:rsid w:val="007C5B11"/>
    <w:rsid w:val="007C6644"/>
    <w:rsid w:val="007C6879"/>
    <w:rsid w:val="007C6C3F"/>
    <w:rsid w:val="007C6F52"/>
    <w:rsid w:val="007C753A"/>
    <w:rsid w:val="007C75D2"/>
    <w:rsid w:val="007C7691"/>
    <w:rsid w:val="007C7692"/>
    <w:rsid w:val="007C77A8"/>
    <w:rsid w:val="007C77FB"/>
    <w:rsid w:val="007C7838"/>
    <w:rsid w:val="007C78BF"/>
    <w:rsid w:val="007C78C0"/>
    <w:rsid w:val="007C7950"/>
    <w:rsid w:val="007C7972"/>
    <w:rsid w:val="007C7A7E"/>
    <w:rsid w:val="007C7AF7"/>
    <w:rsid w:val="007C7C08"/>
    <w:rsid w:val="007C7C1C"/>
    <w:rsid w:val="007C7D11"/>
    <w:rsid w:val="007C7D7F"/>
    <w:rsid w:val="007D00D8"/>
    <w:rsid w:val="007D0CE3"/>
    <w:rsid w:val="007D147F"/>
    <w:rsid w:val="007D155F"/>
    <w:rsid w:val="007D1CAA"/>
    <w:rsid w:val="007D1D18"/>
    <w:rsid w:val="007D1DD6"/>
    <w:rsid w:val="007D1EF7"/>
    <w:rsid w:val="007D20EE"/>
    <w:rsid w:val="007D236E"/>
    <w:rsid w:val="007D2861"/>
    <w:rsid w:val="007D289F"/>
    <w:rsid w:val="007D2CB3"/>
    <w:rsid w:val="007D2DB9"/>
    <w:rsid w:val="007D32D2"/>
    <w:rsid w:val="007D332F"/>
    <w:rsid w:val="007D3491"/>
    <w:rsid w:val="007D376C"/>
    <w:rsid w:val="007D3941"/>
    <w:rsid w:val="007D3F8D"/>
    <w:rsid w:val="007D48FF"/>
    <w:rsid w:val="007D4A3B"/>
    <w:rsid w:val="007D5302"/>
    <w:rsid w:val="007D530F"/>
    <w:rsid w:val="007D56A0"/>
    <w:rsid w:val="007D5709"/>
    <w:rsid w:val="007D5754"/>
    <w:rsid w:val="007D577B"/>
    <w:rsid w:val="007D57C0"/>
    <w:rsid w:val="007D5A9B"/>
    <w:rsid w:val="007D5AE9"/>
    <w:rsid w:val="007D60B7"/>
    <w:rsid w:val="007D6305"/>
    <w:rsid w:val="007D667A"/>
    <w:rsid w:val="007D6C44"/>
    <w:rsid w:val="007D720F"/>
    <w:rsid w:val="007D7617"/>
    <w:rsid w:val="007D764E"/>
    <w:rsid w:val="007D7718"/>
    <w:rsid w:val="007D77BA"/>
    <w:rsid w:val="007D7AB2"/>
    <w:rsid w:val="007D7B81"/>
    <w:rsid w:val="007D7D50"/>
    <w:rsid w:val="007D7FE1"/>
    <w:rsid w:val="007E0158"/>
    <w:rsid w:val="007E06D3"/>
    <w:rsid w:val="007E0700"/>
    <w:rsid w:val="007E08B5"/>
    <w:rsid w:val="007E0A0C"/>
    <w:rsid w:val="007E0A12"/>
    <w:rsid w:val="007E0B4C"/>
    <w:rsid w:val="007E10DE"/>
    <w:rsid w:val="007E1214"/>
    <w:rsid w:val="007E12C3"/>
    <w:rsid w:val="007E1432"/>
    <w:rsid w:val="007E21A4"/>
    <w:rsid w:val="007E2BFC"/>
    <w:rsid w:val="007E2C1A"/>
    <w:rsid w:val="007E3257"/>
    <w:rsid w:val="007E3481"/>
    <w:rsid w:val="007E39AA"/>
    <w:rsid w:val="007E3C0A"/>
    <w:rsid w:val="007E43B8"/>
    <w:rsid w:val="007E4EBD"/>
    <w:rsid w:val="007E4F0B"/>
    <w:rsid w:val="007E4F8B"/>
    <w:rsid w:val="007E5226"/>
    <w:rsid w:val="007E5888"/>
    <w:rsid w:val="007E5912"/>
    <w:rsid w:val="007E5E90"/>
    <w:rsid w:val="007E5F68"/>
    <w:rsid w:val="007E5FD7"/>
    <w:rsid w:val="007E6191"/>
    <w:rsid w:val="007E63BD"/>
    <w:rsid w:val="007E68A5"/>
    <w:rsid w:val="007E69BD"/>
    <w:rsid w:val="007E6AC0"/>
    <w:rsid w:val="007E72D6"/>
    <w:rsid w:val="007E72F4"/>
    <w:rsid w:val="007E7473"/>
    <w:rsid w:val="007E7550"/>
    <w:rsid w:val="007E78CA"/>
    <w:rsid w:val="007E78FC"/>
    <w:rsid w:val="007E7A85"/>
    <w:rsid w:val="007E7C46"/>
    <w:rsid w:val="007F00B2"/>
    <w:rsid w:val="007F0223"/>
    <w:rsid w:val="007F08AF"/>
    <w:rsid w:val="007F0B12"/>
    <w:rsid w:val="007F0C3A"/>
    <w:rsid w:val="007F0EBF"/>
    <w:rsid w:val="007F11F7"/>
    <w:rsid w:val="007F13EE"/>
    <w:rsid w:val="007F1E58"/>
    <w:rsid w:val="007F1F46"/>
    <w:rsid w:val="007F208E"/>
    <w:rsid w:val="007F26C8"/>
    <w:rsid w:val="007F31F7"/>
    <w:rsid w:val="007F36E7"/>
    <w:rsid w:val="007F39E8"/>
    <w:rsid w:val="007F3B18"/>
    <w:rsid w:val="007F3D2C"/>
    <w:rsid w:val="007F4134"/>
    <w:rsid w:val="007F45D8"/>
    <w:rsid w:val="007F4688"/>
    <w:rsid w:val="007F49EB"/>
    <w:rsid w:val="007F4B8E"/>
    <w:rsid w:val="007F5126"/>
    <w:rsid w:val="007F5452"/>
    <w:rsid w:val="007F54BA"/>
    <w:rsid w:val="007F561E"/>
    <w:rsid w:val="007F566E"/>
    <w:rsid w:val="007F5A64"/>
    <w:rsid w:val="007F5DD4"/>
    <w:rsid w:val="007F63F9"/>
    <w:rsid w:val="007F6A6A"/>
    <w:rsid w:val="007F6CCB"/>
    <w:rsid w:val="007F6D1B"/>
    <w:rsid w:val="007F6FEF"/>
    <w:rsid w:val="007F71B2"/>
    <w:rsid w:val="007F7302"/>
    <w:rsid w:val="007F73BC"/>
    <w:rsid w:val="007F7BEB"/>
    <w:rsid w:val="007F7D64"/>
    <w:rsid w:val="007F7DF3"/>
    <w:rsid w:val="007F7E29"/>
    <w:rsid w:val="00800195"/>
    <w:rsid w:val="008002DF"/>
    <w:rsid w:val="008002FA"/>
    <w:rsid w:val="008009D4"/>
    <w:rsid w:val="00800A80"/>
    <w:rsid w:val="0080103A"/>
    <w:rsid w:val="008013F6"/>
    <w:rsid w:val="00801571"/>
    <w:rsid w:val="008016F2"/>
    <w:rsid w:val="008017AD"/>
    <w:rsid w:val="008019FE"/>
    <w:rsid w:val="00801AFE"/>
    <w:rsid w:val="00801D6E"/>
    <w:rsid w:val="00802379"/>
    <w:rsid w:val="008023E3"/>
    <w:rsid w:val="0080243C"/>
    <w:rsid w:val="0080269E"/>
    <w:rsid w:val="0080271E"/>
    <w:rsid w:val="008027AC"/>
    <w:rsid w:val="00802945"/>
    <w:rsid w:val="00802BB8"/>
    <w:rsid w:val="00802D88"/>
    <w:rsid w:val="008030FC"/>
    <w:rsid w:val="008033F1"/>
    <w:rsid w:val="00804030"/>
    <w:rsid w:val="008040DD"/>
    <w:rsid w:val="008043ED"/>
    <w:rsid w:val="0080464B"/>
    <w:rsid w:val="008047EF"/>
    <w:rsid w:val="00804848"/>
    <w:rsid w:val="00804A6E"/>
    <w:rsid w:val="00804E69"/>
    <w:rsid w:val="0080504C"/>
    <w:rsid w:val="00805182"/>
    <w:rsid w:val="00805374"/>
    <w:rsid w:val="0080563B"/>
    <w:rsid w:val="0080594B"/>
    <w:rsid w:val="00805DDC"/>
    <w:rsid w:val="00806067"/>
    <w:rsid w:val="008062A9"/>
    <w:rsid w:val="008065DA"/>
    <w:rsid w:val="00806D08"/>
    <w:rsid w:val="00806E25"/>
    <w:rsid w:val="00806F7A"/>
    <w:rsid w:val="00807180"/>
    <w:rsid w:val="00807A48"/>
    <w:rsid w:val="00807EFA"/>
    <w:rsid w:val="0081039D"/>
    <w:rsid w:val="0081054C"/>
    <w:rsid w:val="00810A32"/>
    <w:rsid w:val="00811003"/>
    <w:rsid w:val="0081101A"/>
    <w:rsid w:val="0081108D"/>
    <w:rsid w:val="008112AB"/>
    <w:rsid w:val="00811790"/>
    <w:rsid w:val="00811F25"/>
    <w:rsid w:val="008122BF"/>
    <w:rsid w:val="00812346"/>
    <w:rsid w:val="00812BBE"/>
    <w:rsid w:val="00812C00"/>
    <w:rsid w:val="00812E3B"/>
    <w:rsid w:val="00813128"/>
    <w:rsid w:val="008132A5"/>
    <w:rsid w:val="008133C3"/>
    <w:rsid w:val="00813610"/>
    <w:rsid w:val="00813667"/>
    <w:rsid w:val="008136E6"/>
    <w:rsid w:val="0081375A"/>
    <w:rsid w:val="008138C1"/>
    <w:rsid w:val="00813CEA"/>
    <w:rsid w:val="00813F77"/>
    <w:rsid w:val="008140B3"/>
    <w:rsid w:val="00814544"/>
    <w:rsid w:val="00814678"/>
    <w:rsid w:val="00814E40"/>
    <w:rsid w:val="0081513E"/>
    <w:rsid w:val="0081518D"/>
    <w:rsid w:val="008154F6"/>
    <w:rsid w:val="00815692"/>
    <w:rsid w:val="008159D0"/>
    <w:rsid w:val="00815ADE"/>
    <w:rsid w:val="00815B95"/>
    <w:rsid w:val="00815C1E"/>
    <w:rsid w:val="00815CCF"/>
    <w:rsid w:val="00815D28"/>
    <w:rsid w:val="008160D2"/>
    <w:rsid w:val="0081627D"/>
    <w:rsid w:val="008162B2"/>
    <w:rsid w:val="00816B19"/>
    <w:rsid w:val="00816E65"/>
    <w:rsid w:val="00817057"/>
    <w:rsid w:val="008170B6"/>
    <w:rsid w:val="00817313"/>
    <w:rsid w:val="00817420"/>
    <w:rsid w:val="00817633"/>
    <w:rsid w:val="008176DF"/>
    <w:rsid w:val="00817C9F"/>
    <w:rsid w:val="00817E13"/>
    <w:rsid w:val="00817E82"/>
    <w:rsid w:val="0082032B"/>
    <w:rsid w:val="00820CC5"/>
    <w:rsid w:val="00820DFD"/>
    <w:rsid w:val="00820E65"/>
    <w:rsid w:val="00820F2D"/>
    <w:rsid w:val="008211E8"/>
    <w:rsid w:val="008211EB"/>
    <w:rsid w:val="00822079"/>
    <w:rsid w:val="00822108"/>
    <w:rsid w:val="00822191"/>
    <w:rsid w:val="0082247E"/>
    <w:rsid w:val="00822A85"/>
    <w:rsid w:val="00822BC7"/>
    <w:rsid w:val="00822C92"/>
    <w:rsid w:val="00822D48"/>
    <w:rsid w:val="00822E82"/>
    <w:rsid w:val="00822F3B"/>
    <w:rsid w:val="00823036"/>
    <w:rsid w:val="008231B6"/>
    <w:rsid w:val="00823D85"/>
    <w:rsid w:val="008240AF"/>
    <w:rsid w:val="0082428C"/>
    <w:rsid w:val="008242CD"/>
    <w:rsid w:val="0082443D"/>
    <w:rsid w:val="00824BD6"/>
    <w:rsid w:val="00825455"/>
    <w:rsid w:val="008256A8"/>
    <w:rsid w:val="00825886"/>
    <w:rsid w:val="00825C67"/>
    <w:rsid w:val="00826260"/>
    <w:rsid w:val="00826747"/>
    <w:rsid w:val="00826AC9"/>
    <w:rsid w:val="00826F3B"/>
    <w:rsid w:val="0082734C"/>
    <w:rsid w:val="00827521"/>
    <w:rsid w:val="0082795E"/>
    <w:rsid w:val="00827C4D"/>
    <w:rsid w:val="00827E2A"/>
    <w:rsid w:val="00830695"/>
    <w:rsid w:val="008306E1"/>
    <w:rsid w:val="008308CD"/>
    <w:rsid w:val="00831759"/>
    <w:rsid w:val="00831D52"/>
    <w:rsid w:val="0083262D"/>
    <w:rsid w:val="0083288C"/>
    <w:rsid w:val="00832E54"/>
    <w:rsid w:val="00832EA1"/>
    <w:rsid w:val="008330EA"/>
    <w:rsid w:val="00833431"/>
    <w:rsid w:val="00833A2B"/>
    <w:rsid w:val="00833C1E"/>
    <w:rsid w:val="00833C61"/>
    <w:rsid w:val="00834001"/>
    <w:rsid w:val="00834092"/>
    <w:rsid w:val="00834568"/>
    <w:rsid w:val="008346AD"/>
    <w:rsid w:val="008346C3"/>
    <w:rsid w:val="00834899"/>
    <w:rsid w:val="008348F4"/>
    <w:rsid w:val="00834BFB"/>
    <w:rsid w:val="0083564F"/>
    <w:rsid w:val="00835782"/>
    <w:rsid w:val="0083589A"/>
    <w:rsid w:val="00835AA8"/>
    <w:rsid w:val="00835CA5"/>
    <w:rsid w:val="00835D62"/>
    <w:rsid w:val="00835F69"/>
    <w:rsid w:val="00835F77"/>
    <w:rsid w:val="008361CA"/>
    <w:rsid w:val="00836C33"/>
    <w:rsid w:val="00836EDF"/>
    <w:rsid w:val="008371DB"/>
    <w:rsid w:val="0083725C"/>
    <w:rsid w:val="008373B8"/>
    <w:rsid w:val="008379AB"/>
    <w:rsid w:val="00837E37"/>
    <w:rsid w:val="00840432"/>
    <w:rsid w:val="00840478"/>
    <w:rsid w:val="00840636"/>
    <w:rsid w:val="00840EB1"/>
    <w:rsid w:val="008411B8"/>
    <w:rsid w:val="00841289"/>
    <w:rsid w:val="00841BB1"/>
    <w:rsid w:val="00841D44"/>
    <w:rsid w:val="008422E1"/>
    <w:rsid w:val="00842771"/>
    <w:rsid w:val="0084282A"/>
    <w:rsid w:val="00842CDE"/>
    <w:rsid w:val="00842DCB"/>
    <w:rsid w:val="00842E23"/>
    <w:rsid w:val="00842F25"/>
    <w:rsid w:val="00843043"/>
    <w:rsid w:val="00843098"/>
    <w:rsid w:val="00843197"/>
    <w:rsid w:val="0084335B"/>
    <w:rsid w:val="00843C08"/>
    <w:rsid w:val="00843D46"/>
    <w:rsid w:val="00844045"/>
    <w:rsid w:val="008441BD"/>
    <w:rsid w:val="00844210"/>
    <w:rsid w:val="00844518"/>
    <w:rsid w:val="00844821"/>
    <w:rsid w:val="00844930"/>
    <w:rsid w:val="00844961"/>
    <w:rsid w:val="00845150"/>
    <w:rsid w:val="008452ED"/>
    <w:rsid w:val="00845605"/>
    <w:rsid w:val="0084616F"/>
    <w:rsid w:val="008461DD"/>
    <w:rsid w:val="008464FC"/>
    <w:rsid w:val="00846520"/>
    <w:rsid w:val="00846913"/>
    <w:rsid w:val="0084749D"/>
    <w:rsid w:val="00847628"/>
    <w:rsid w:val="00847A15"/>
    <w:rsid w:val="00847A76"/>
    <w:rsid w:val="00847B3E"/>
    <w:rsid w:val="00850113"/>
    <w:rsid w:val="00850442"/>
    <w:rsid w:val="008504CC"/>
    <w:rsid w:val="008505AF"/>
    <w:rsid w:val="00850775"/>
    <w:rsid w:val="008510FC"/>
    <w:rsid w:val="0085115E"/>
    <w:rsid w:val="00851341"/>
    <w:rsid w:val="008513FA"/>
    <w:rsid w:val="00851ECB"/>
    <w:rsid w:val="00851F68"/>
    <w:rsid w:val="00852026"/>
    <w:rsid w:val="008523FC"/>
    <w:rsid w:val="0085270D"/>
    <w:rsid w:val="00852760"/>
    <w:rsid w:val="00852B27"/>
    <w:rsid w:val="00852EE7"/>
    <w:rsid w:val="008532B8"/>
    <w:rsid w:val="008535C1"/>
    <w:rsid w:val="00853D84"/>
    <w:rsid w:val="00853DA0"/>
    <w:rsid w:val="008542BB"/>
    <w:rsid w:val="008542D9"/>
    <w:rsid w:val="0085470E"/>
    <w:rsid w:val="008548C1"/>
    <w:rsid w:val="008548F0"/>
    <w:rsid w:val="00854AC6"/>
    <w:rsid w:val="00854B02"/>
    <w:rsid w:val="00854D8D"/>
    <w:rsid w:val="00854DCE"/>
    <w:rsid w:val="00854F76"/>
    <w:rsid w:val="008555F6"/>
    <w:rsid w:val="008556DB"/>
    <w:rsid w:val="00855B2D"/>
    <w:rsid w:val="00855B64"/>
    <w:rsid w:val="00855C62"/>
    <w:rsid w:val="00856986"/>
    <w:rsid w:val="00856E12"/>
    <w:rsid w:val="008573B9"/>
    <w:rsid w:val="00857794"/>
    <w:rsid w:val="0085786E"/>
    <w:rsid w:val="00857B29"/>
    <w:rsid w:val="00857DE6"/>
    <w:rsid w:val="008604FD"/>
    <w:rsid w:val="008608D7"/>
    <w:rsid w:val="00860D82"/>
    <w:rsid w:val="00860E45"/>
    <w:rsid w:val="00861023"/>
    <w:rsid w:val="0086115C"/>
    <w:rsid w:val="008613C2"/>
    <w:rsid w:val="00861439"/>
    <w:rsid w:val="00861992"/>
    <w:rsid w:val="008619D5"/>
    <w:rsid w:val="00861E6A"/>
    <w:rsid w:val="00861ED6"/>
    <w:rsid w:val="00862085"/>
    <w:rsid w:val="00862615"/>
    <w:rsid w:val="00862630"/>
    <w:rsid w:val="00862B2A"/>
    <w:rsid w:val="00862E5F"/>
    <w:rsid w:val="00863307"/>
    <w:rsid w:val="00863647"/>
    <w:rsid w:val="00863ACB"/>
    <w:rsid w:val="00863CD2"/>
    <w:rsid w:val="00863DB2"/>
    <w:rsid w:val="00864634"/>
    <w:rsid w:val="00864C28"/>
    <w:rsid w:val="00864F7E"/>
    <w:rsid w:val="00865073"/>
    <w:rsid w:val="0086527B"/>
    <w:rsid w:val="00865615"/>
    <w:rsid w:val="0086588A"/>
    <w:rsid w:val="008658E1"/>
    <w:rsid w:val="00865EB5"/>
    <w:rsid w:val="0086675B"/>
    <w:rsid w:val="00866ACA"/>
    <w:rsid w:val="00866D79"/>
    <w:rsid w:val="00867020"/>
    <w:rsid w:val="00867162"/>
    <w:rsid w:val="008673E1"/>
    <w:rsid w:val="00870046"/>
    <w:rsid w:val="0087004C"/>
    <w:rsid w:val="008703B2"/>
    <w:rsid w:val="008703E1"/>
    <w:rsid w:val="0087051C"/>
    <w:rsid w:val="008705A2"/>
    <w:rsid w:val="00870656"/>
    <w:rsid w:val="00870995"/>
    <w:rsid w:val="00870A15"/>
    <w:rsid w:val="00871357"/>
    <w:rsid w:val="0087142C"/>
    <w:rsid w:val="00871509"/>
    <w:rsid w:val="008715D6"/>
    <w:rsid w:val="00871DBC"/>
    <w:rsid w:val="00871EF9"/>
    <w:rsid w:val="008720EC"/>
    <w:rsid w:val="0087231D"/>
    <w:rsid w:val="0087270C"/>
    <w:rsid w:val="00872C86"/>
    <w:rsid w:val="00872DB2"/>
    <w:rsid w:val="00872EEB"/>
    <w:rsid w:val="0087304A"/>
    <w:rsid w:val="0087343D"/>
    <w:rsid w:val="00873687"/>
    <w:rsid w:val="00873ACA"/>
    <w:rsid w:val="008740FD"/>
    <w:rsid w:val="00874AD0"/>
    <w:rsid w:val="00874B16"/>
    <w:rsid w:val="00874CDF"/>
    <w:rsid w:val="00874EA2"/>
    <w:rsid w:val="00875044"/>
    <w:rsid w:val="0087530E"/>
    <w:rsid w:val="0087554D"/>
    <w:rsid w:val="0087584C"/>
    <w:rsid w:val="0087594E"/>
    <w:rsid w:val="00875BB8"/>
    <w:rsid w:val="00875C05"/>
    <w:rsid w:val="00875CD9"/>
    <w:rsid w:val="0087636B"/>
    <w:rsid w:val="008768F0"/>
    <w:rsid w:val="008769D5"/>
    <w:rsid w:val="00876C7B"/>
    <w:rsid w:val="0087713E"/>
    <w:rsid w:val="008776B1"/>
    <w:rsid w:val="008777FD"/>
    <w:rsid w:val="00877BCF"/>
    <w:rsid w:val="00877D41"/>
    <w:rsid w:val="00877D4D"/>
    <w:rsid w:val="00877D62"/>
    <w:rsid w:val="00877E3C"/>
    <w:rsid w:val="00877FBC"/>
    <w:rsid w:val="00880376"/>
    <w:rsid w:val="008803D5"/>
    <w:rsid w:val="008804A6"/>
    <w:rsid w:val="008804B9"/>
    <w:rsid w:val="0088073A"/>
    <w:rsid w:val="008807EE"/>
    <w:rsid w:val="0088157E"/>
    <w:rsid w:val="0088175E"/>
    <w:rsid w:val="008817E0"/>
    <w:rsid w:val="0088180B"/>
    <w:rsid w:val="0088181C"/>
    <w:rsid w:val="008819CA"/>
    <w:rsid w:val="00881A61"/>
    <w:rsid w:val="00881AE9"/>
    <w:rsid w:val="00881C6A"/>
    <w:rsid w:val="00881E28"/>
    <w:rsid w:val="00882149"/>
    <w:rsid w:val="0088218D"/>
    <w:rsid w:val="00882263"/>
    <w:rsid w:val="00882385"/>
    <w:rsid w:val="008828E0"/>
    <w:rsid w:val="00882BCC"/>
    <w:rsid w:val="00882D15"/>
    <w:rsid w:val="00883000"/>
    <w:rsid w:val="0088305C"/>
    <w:rsid w:val="00883A27"/>
    <w:rsid w:val="00883DB9"/>
    <w:rsid w:val="008840E2"/>
    <w:rsid w:val="008843E1"/>
    <w:rsid w:val="0088477B"/>
    <w:rsid w:val="00884908"/>
    <w:rsid w:val="0088491D"/>
    <w:rsid w:val="00884B6F"/>
    <w:rsid w:val="00884BAA"/>
    <w:rsid w:val="00884D4E"/>
    <w:rsid w:val="0088548C"/>
    <w:rsid w:val="0088557D"/>
    <w:rsid w:val="00885819"/>
    <w:rsid w:val="00885AB6"/>
    <w:rsid w:val="00885BBC"/>
    <w:rsid w:val="00885E1D"/>
    <w:rsid w:val="008863D3"/>
    <w:rsid w:val="008867DD"/>
    <w:rsid w:val="00886900"/>
    <w:rsid w:val="00886983"/>
    <w:rsid w:val="00886B51"/>
    <w:rsid w:val="00886D4F"/>
    <w:rsid w:val="0088773C"/>
    <w:rsid w:val="00887B5D"/>
    <w:rsid w:val="0089030E"/>
    <w:rsid w:val="0089033C"/>
    <w:rsid w:val="008906F1"/>
    <w:rsid w:val="008907CC"/>
    <w:rsid w:val="00890D41"/>
    <w:rsid w:val="008913D2"/>
    <w:rsid w:val="0089155C"/>
    <w:rsid w:val="008915E2"/>
    <w:rsid w:val="00892114"/>
    <w:rsid w:val="008928D2"/>
    <w:rsid w:val="008929B0"/>
    <w:rsid w:val="0089342F"/>
    <w:rsid w:val="008935FE"/>
    <w:rsid w:val="00893651"/>
    <w:rsid w:val="008939F4"/>
    <w:rsid w:val="008945E1"/>
    <w:rsid w:val="00894718"/>
    <w:rsid w:val="00894B3C"/>
    <w:rsid w:val="00894B8E"/>
    <w:rsid w:val="00894B97"/>
    <w:rsid w:val="00894BE8"/>
    <w:rsid w:val="00894CD4"/>
    <w:rsid w:val="008951A6"/>
    <w:rsid w:val="008954F4"/>
    <w:rsid w:val="00895765"/>
    <w:rsid w:val="00895857"/>
    <w:rsid w:val="00895916"/>
    <w:rsid w:val="00895A89"/>
    <w:rsid w:val="00895CFB"/>
    <w:rsid w:val="00895F60"/>
    <w:rsid w:val="008960FE"/>
    <w:rsid w:val="0089675B"/>
    <w:rsid w:val="008967C9"/>
    <w:rsid w:val="008968D2"/>
    <w:rsid w:val="008968EE"/>
    <w:rsid w:val="00896957"/>
    <w:rsid w:val="00896B38"/>
    <w:rsid w:val="00896BE6"/>
    <w:rsid w:val="008973D2"/>
    <w:rsid w:val="008975DE"/>
    <w:rsid w:val="00897634"/>
    <w:rsid w:val="008A0929"/>
    <w:rsid w:val="008A0A78"/>
    <w:rsid w:val="008A0C21"/>
    <w:rsid w:val="008A130D"/>
    <w:rsid w:val="008A14A2"/>
    <w:rsid w:val="008A154C"/>
    <w:rsid w:val="008A169F"/>
    <w:rsid w:val="008A1820"/>
    <w:rsid w:val="008A1FB8"/>
    <w:rsid w:val="008A2102"/>
    <w:rsid w:val="008A214F"/>
    <w:rsid w:val="008A22CB"/>
    <w:rsid w:val="008A22D7"/>
    <w:rsid w:val="008A23A8"/>
    <w:rsid w:val="008A2470"/>
    <w:rsid w:val="008A2A19"/>
    <w:rsid w:val="008A2E6C"/>
    <w:rsid w:val="008A2ED0"/>
    <w:rsid w:val="008A3139"/>
    <w:rsid w:val="008A319E"/>
    <w:rsid w:val="008A32CF"/>
    <w:rsid w:val="008A362A"/>
    <w:rsid w:val="008A384C"/>
    <w:rsid w:val="008A3FA3"/>
    <w:rsid w:val="008A40EE"/>
    <w:rsid w:val="008A47FE"/>
    <w:rsid w:val="008A4D66"/>
    <w:rsid w:val="008A4F13"/>
    <w:rsid w:val="008A512C"/>
    <w:rsid w:val="008A521D"/>
    <w:rsid w:val="008A5518"/>
    <w:rsid w:val="008A554D"/>
    <w:rsid w:val="008A5C43"/>
    <w:rsid w:val="008A5E8C"/>
    <w:rsid w:val="008A6104"/>
    <w:rsid w:val="008A654E"/>
    <w:rsid w:val="008A67CA"/>
    <w:rsid w:val="008A6A19"/>
    <w:rsid w:val="008A6A1D"/>
    <w:rsid w:val="008A6D55"/>
    <w:rsid w:val="008A7258"/>
    <w:rsid w:val="008A75B1"/>
    <w:rsid w:val="008A7616"/>
    <w:rsid w:val="008A7717"/>
    <w:rsid w:val="008A7849"/>
    <w:rsid w:val="008A7BD3"/>
    <w:rsid w:val="008A7D13"/>
    <w:rsid w:val="008A7F25"/>
    <w:rsid w:val="008B0051"/>
    <w:rsid w:val="008B0634"/>
    <w:rsid w:val="008B06C7"/>
    <w:rsid w:val="008B09A9"/>
    <w:rsid w:val="008B12F0"/>
    <w:rsid w:val="008B14D7"/>
    <w:rsid w:val="008B1703"/>
    <w:rsid w:val="008B19C4"/>
    <w:rsid w:val="008B1C54"/>
    <w:rsid w:val="008B1CD7"/>
    <w:rsid w:val="008B1D34"/>
    <w:rsid w:val="008B2019"/>
    <w:rsid w:val="008B209C"/>
    <w:rsid w:val="008B2BD7"/>
    <w:rsid w:val="008B2CA3"/>
    <w:rsid w:val="008B2D18"/>
    <w:rsid w:val="008B3037"/>
    <w:rsid w:val="008B328D"/>
    <w:rsid w:val="008B32BF"/>
    <w:rsid w:val="008B3353"/>
    <w:rsid w:val="008B3377"/>
    <w:rsid w:val="008B34EC"/>
    <w:rsid w:val="008B35DD"/>
    <w:rsid w:val="008B3F19"/>
    <w:rsid w:val="008B4054"/>
    <w:rsid w:val="008B4079"/>
    <w:rsid w:val="008B42DC"/>
    <w:rsid w:val="008B4442"/>
    <w:rsid w:val="008B46AF"/>
    <w:rsid w:val="008B4A05"/>
    <w:rsid w:val="008B4A0A"/>
    <w:rsid w:val="008B516C"/>
    <w:rsid w:val="008B528E"/>
    <w:rsid w:val="008B535E"/>
    <w:rsid w:val="008B5392"/>
    <w:rsid w:val="008B54D5"/>
    <w:rsid w:val="008B607A"/>
    <w:rsid w:val="008B697A"/>
    <w:rsid w:val="008B69BF"/>
    <w:rsid w:val="008B6B9D"/>
    <w:rsid w:val="008B6D0F"/>
    <w:rsid w:val="008B7262"/>
    <w:rsid w:val="008B72A9"/>
    <w:rsid w:val="008B762C"/>
    <w:rsid w:val="008B7A26"/>
    <w:rsid w:val="008C001F"/>
    <w:rsid w:val="008C003E"/>
    <w:rsid w:val="008C005C"/>
    <w:rsid w:val="008C0145"/>
    <w:rsid w:val="008C039A"/>
    <w:rsid w:val="008C0489"/>
    <w:rsid w:val="008C07B5"/>
    <w:rsid w:val="008C0862"/>
    <w:rsid w:val="008C0A03"/>
    <w:rsid w:val="008C0B18"/>
    <w:rsid w:val="008C0D99"/>
    <w:rsid w:val="008C0DAD"/>
    <w:rsid w:val="008C0E0D"/>
    <w:rsid w:val="008C0EE9"/>
    <w:rsid w:val="008C1047"/>
    <w:rsid w:val="008C108A"/>
    <w:rsid w:val="008C17C1"/>
    <w:rsid w:val="008C19FE"/>
    <w:rsid w:val="008C1C5D"/>
    <w:rsid w:val="008C1E22"/>
    <w:rsid w:val="008C1EC5"/>
    <w:rsid w:val="008C1EEF"/>
    <w:rsid w:val="008C2123"/>
    <w:rsid w:val="008C2310"/>
    <w:rsid w:val="008C24BE"/>
    <w:rsid w:val="008C2786"/>
    <w:rsid w:val="008C36BA"/>
    <w:rsid w:val="008C38DB"/>
    <w:rsid w:val="008C3E4F"/>
    <w:rsid w:val="008C414E"/>
    <w:rsid w:val="008C498B"/>
    <w:rsid w:val="008C4AA2"/>
    <w:rsid w:val="008C50DE"/>
    <w:rsid w:val="008C5177"/>
    <w:rsid w:val="008C54EE"/>
    <w:rsid w:val="008C5939"/>
    <w:rsid w:val="008C5C3D"/>
    <w:rsid w:val="008C5E10"/>
    <w:rsid w:val="008C63E1"/>
    <w:rsid w:val="008C7AAB"/>
    <w:rsid w:val="008C7CB3"/>
    <w:rsid w:val="008C7DFD"/>
    <w:rsid w:val="008D005A"/>
    <w:rsid w:val="008D0094"/>
    <w:rsid w:val="008D04E8"/>
    <w:rsid w:val="008D082B"/>
    <w:rsid w:val="008D08A3"/>
    <w:rsid w:val="008D08A4"/>
    <w:rsid w:val="008D0C97"/>
    <w:rsid w:val="008D0D7C"/>
    <w:rsid w:val="008D0E38"/>
    <w:rsid w:val="008D110B"/>
    <w:rsid w:val="008D151D"/>
    <w:rsid w:val="008D19C5"/>
    <w:rsid w:val="008D1A2E"/>
    <w:rsid w:val="008D1E25"/>
    <w:rsid w:val="008D2B57"/>
    <w:rsid w:val="008D2BD8"/>
    <w:rsid w:val="008D2BEC"/>
    <w:rsid w:val="008D336D"/>
    <w:rsid w:val="008D3BC1"/>
    <w:rsid w:val="008D3C5B"/>
    <w:rsid w:val="008D3D7A"/>
    <w:rsid w:val="008D3DBA"/>
    <w:rsid w:val="008D4054"/>
    <w:rsid w:val="008D413D"/>
    <w:rsid w:val="008D416F"/>
    <w:rsid w:val="008D43D2"/>
    <w:rsid w:val="008D4883"/>
    <w:rsid w:val="008D491D"/>
    <w:rsid w:val="008D49BA"/>
    <w:rsid w:val="008D4C6B"/>
    <w:rsid w:val="008D4D02"/>
    <w:rsid w:val="008D4DF5"/>
    <w:rsid w:val="008D522A"/>
    <w:rsid w:val="008D52BD"/>
    <w:rsid w:val="008D5C3F"/>
    <w:rsid w:val="008D5CB1"/>
    <w:rsid w:val="008D60CD"/>
    <w:rsid w:val="008D6222"/>
    <w:rsid w:val="008D636C"/>
    <w:rsid w:val="008D66DB"/>
    <w:rsid w:val="008D67C8"/>
    <w:rsid w:val="008D6C74"/>
    <w:rsid w:val="008D705B"/>
    <w:rsid w:val="008D7132"/>
    <w:rsid w:val="008D7291"/>
    <w:rsid w:val="008D7812"/>
    <w:rsid w:val="008D7E68"/>
    <w:rsid w:val="008E0311"/>
    <w:rsid w:val="008E07B1"/>
    <w:rsid w:val="008E1409"/>
    <w:rsid w:val="008E1BF5"/>
    <w:rsid w:val="008E1CC7"/>
    <w:rsid w:val="008E227C"/>
    <w:rsid w:val="008E25CB"/>
    <w:rsid w:val="008E2AC6"/>
    <w:rsid w:val="008E2B5E"/>
    <w:rsid w:val="008E36AA"/>
    <w:rsid w:val="008E3A22"/>
    <w:rsid w:val="008E3A3A"/>
    <w:rsid w:val="008E3BDE"/>
    <w:rsid w:val="008E3C40"/>
    <w:rsid w:val="008E3F5C"/>
    <w:rsid w:val="008E41BC"/>
    <w:rsid w:val="008E41C4"/>
    <w:rsid w:val="008E45EC"/>
    <w:rsid w:val="008E47B8"/>
    <w:rsid w:val="008E4A64"/>
    <w:rsid w:val="008E4B8B"/>
    <w:rsid w:val="008E4CD6"/>
    <w:rsid w:val="008E4FD8"/>
    <w:rsid w:val="008E54F1"/>
    <w:rsid w:val="008E54FC"/>
    <w:rsid w:val="008E56D6"/>
    <w:rsid w:val="008E57BC"/>
    <w:rsid w:val="008E58B9"/>
    <w:rsid w:val="008E6533"/>
    <w:rsid w:val="008E6AB7"/>
    <w:rsid w:val="008E6C65"/>
    <w:rsid w:val="008E7452"/>
    <w:rsid w:val="008E7479"/>
    <w:rsid w:val="008E7BD1"/>
    <w:rsid w:val="008E7FC6"/>
    <w:rsid w:val="008E7FF9"/>
    <w:rsid w:val="008F01FA"/>
    <w:rsid w:val="008F061E"/>
    <w:rsid w:val="008F0C55"/>
    <w:rsid w:val="008F0CDE"/>
    <w:rsid w:val="008F0DA4"/>
    <w:rsid w:val="008F127A"/>
    <w:rsid w:val="008F137E"/>
    <w:rsid w:val="008F14AD"/>
    <w:rsid w:val="008F1721"/>
    <w:rsid w:val="008F1A87"/>
    <w:rsid w:val="008F1CB0"/>
    <w:rsid w:val="008F1EC7"/>
    <w:rsid w:val="008F20D9"/>
    <w:rsid w:val="008F2485"/>
    <w:rsid w:val="008F2658"/>
    <w:rsid w:val="008F26FE"/>
    <w:rsid w:val="008F2A8D"/>
    <w:rsid w:val="008F2C18"/>
    <w:rsid w:val="008F3130"/>
    <w:rsid w:val="008F3312"/>
    <w:rsid w:val="008F3687"/>
    <w:rsid w:val="008F3D52"/>
    <w:rsid w:val="008F3DF6"/>
    <w:rsid w:val="008F44DA"/>
    <w:rsid w:val="008F493E"/>
    <w:rsid w:val="008F4ADE"/>
    <w:rsid w:val="008F50E0"/>
    <w:rsid w:val="008F5219"/>
    <w:rsid w:val="008F556B"/>
    <w:rsid w:val="008F5D73"/>
    <w:rsid w:val="008F60AB"/>
    <w:rsid w:val="008F621D"/>
    <w:rsid w:val="008F6436"/>
    <w:rsid w:val="008F6633"/>
    <w:rsid w:val="008F66A4"/>
    <w:rsid w:val="008F6AC1"/>
    <w:rsid w:val="008F6B12"/>
    <w:rsid w:val="008F71CD"/>
    <w:rsid w:val="008F7769"/>
    <w:rsid w:val="008F7CEC"/>
    <w:rsid w:val="008F7D60"/>
    <w:rsid w:val="008F7D89"/>
    <w:rsid w:val="008F7FF4"/>
    <w:rsid w:val="009007EE"/>
    <w:rsid w:val="00900B28"/>
    <w:rsid w:val="00900B8B"/>
    <w:rsid w:val="00901004"/>
    <w:rsid w:val="009014B4"/>
    <w:rsid w:val="0090186A"/>
    <w:rsid w:val="0090196F"/>
    <w:rsid w:val="00901CE2"/>
    <w:rsid w:val="00901CEF"/>
    <w:rsid w:val="00901D10"/>
    <w:rsid w:val="009022A0"/>
    <w:rsid w:val="009026B7"/>
    <w:rsid w:val="00902724"/>
    <w:rsid w:val="00902CF1"/>
    <w:rsid w:val="00902FA2"/>
    <w:rsid w:val="00902FDB"/>
    <w:rsid w:val="00903181"/>
    <w:rsid w:val="0090318C"/>
    <w:rsid w:val="009037B2"/>
    <w:rsid w:val="00903A0C"/>
    <w:rsid w:val="00903B79"/>
    <w:rsid w:val="00903C03"/>
    <w:rsid w:val="009043F3"/>
    <w:rsid w:val="009045A4"/>
    <w:rsid w:val="00904772"/>
    <w:rsid w:val="0090479C"/>
    <w:rsid w:val="00905193"/>
    <w:rsid w:val="00905267"/>
    <w:rsid w:val="00905494"/>
    <w:rsid w:val="00905C48"/>
    <w:rsid w:val="00905CC9"/>
    <w:rsid w:val="0090616A"/>
    <w:rsid w:val="0090622C"/>
    <w:rsid w:val="0090657E"/>
    <w:rsid w:val="00906ACA"/>
    <w:rsid w:val="00906FE6"/>
    <w:rsid w:val="009072F3"/>
    <w:rsid w:val="00907347"/>
    <w:rsid w:val="009079C7"/>
    <w:rsid w:val="00907B22"/>
    <w:rsid w:val="00907ECA"/>
    <w:rsid w:val="0091065E"/>
    <w:rsid w:val="009108D7"/>
    <w:rsid w:val="00910DFC"/>
    <w:rsid w:val="009111FD"/>
    <w:rsid w:val="00911239"/>
    <w:rsid w:val="0091128E"/>
    <w:rsid w:val="009113CE"/>
    <w:rsid w:val="00911405"/>
    <w:rsid w:val="00911775"/>
    <w:rsid w:val="00911E73"/>
    <w:rsid w:val="00911F7B"/>
    <w:rsid w:val="00911F80"/>
    <w:rsid w:val="00912117"/>
    <w:rsid w:val="009122C6"/>
    <w:rsid w:val="00912321"/>
    <w:rsid w:val="00912500"/>
    <w:rsid w:val="0091269D"/>
    <w:rsid w:val="00912884"/>
    <w:rsid w:val="00912C83"/>
    <w:rsid w:val="00912D37"/>
    <w:rsid w:val="00912EC1"/>
    <w:rsid w:val="00913116"/>
    <w:rsid w:val="00913370"/>
    <w:rsid w:val="00913759"/>
    <w:rsid w:val="00913858"/>
    <w:rsid w:val="00913B13"/>
    <w:rsid w:val="0091410E"/>
    <w:rsid w:val="00914642"/>
    <w:rsid w:val="00914A74"/>
    <w:rsid w:val="00914BDF"/>
    <w:rsid w:val="009150EF"/>
    <w:rsid w:val="009151FA"/>
    <w:rsid w:val="009152EF"/>
    <w:rsid w:val="00915385"/>
    <w:rsid w:val="009153B7"/>
    <w:rsid w:val="009154A7"/>
    <w:rsid w:val="00915517"/>
    <w:rsid w:val="0091571B"/>
    <w:rsid w:val="009157E9"/>
    <w:rsid w:val="00915CBC"/>
    <w:rsid w:val="009160A3"/>
    <w:rsid w:val="00916130"/>
    <w:rsid w:val="00916182"/>
    <w:rsid w:val="0091685F"/>
    <w:rsid w:val="00916C8B"/>
    <w:rsid w:val="00916F31"/>
    <w:rsid w:val="009172E5"/>
    <w:rsid w:val="009175C3"/>
    <w:rsid w:val="0091792F"/>
    <w:rsid w:val="00917AA1"/>
    <w:rsid w:val="00917C9C"/>
    <w:rsid w:val="00917D55"/>
    <w:rsid w:val="00917D5F"/>
    <w:rsid w:val="00917E8F"/>
    <w:rsid w:val="00917E93"/>
    <w:rsid w:val="00917F61"/>
    <w:rsid w:val="009200C4"/>
    <w:rsid w:val="0092041B"/>
    <w:rsid w:val="00920444"/>
    <w:rsid w:val="00920626"/>
    <w:rsid w:val="00920DF8"/>
    <w:rsid w:val="009212A0"/>
    <w:rsid w:val="009214B7"/>
    <w:rsid w:val="00921716"/>
    <w:rsid w:val="0092234D"/>
    <w:rsid w:val="0092258D"/>
    <w:rsid w:val="0092261C"/>
    <w:rsid w:val="00922A5B"/>
    <w:rsid w:val="00922B2B"/>
    <w:rsid w:val="00922BDA"/>
    <w:rsid w:val="00923687"/>
    <w:rsid w:val="009239D8"/>
    <w:rsid w:val="00923CF2"/>
    <w:rsid w:val="00923E51"/>
    <w:rsid w:val="00923F01"/>
    <w:rsid w:val="0092401A"/>
    <w:rsid w:val="0092410B"/>
    <w:rsid w:val="00924326"/>
    <w:rsid w:val="00924750"/>
    <w:rsid w:val="00924939"/>
    <w:rsid w:val="00924EB6"/>
    <w:rsid w:val="009251B2"/>
    <w:rsid w:val="00925A69"/>
    <w:rsid w:val="00925E72"/>
    <w:rsid w:val="0092652F"/>
    <w:rsid w:val="0092681D"/>
    <w:rsid w:val="0092699A"/>
    <w:rsid w:val="00926C63"/>
    <w:rsid w:val="0092733C"/>
    <w:rsid w:val="009275E0"/>
    <w:rsid w:val="0092769A"/>
    <w:rsid w:val="009277F7"/>
    <w:rsid w:val="00927832"/>
    <w:rsid w:val="0092793E"/>
    <w:rsid w:val="00927B52"/>
    <w:rsid w:val="00927B62"/>
    <w:rsid w:val="00927C6D"/>
    <w:rsid w:val="00927E48"/>
    <w:rsid w:val="00927E81"/>
    <w:rsid w:val="00927FA3"/>
    <w:rsid w:val="009301DE"/>
    <w:rsid w:val="009303B2"/>
    <w:rsid w:val="009307C8"/>
    <w:rsid w:val="009307E0"/>
    <w:rsid w:val="00930ADD"/>
    <w:rsid w:val="00930D27"/>
    <w:rsid w:val="00930DD4"/>
    <w:rsid w:val="00930E95"/>
    <w:rsid w:val="009310E4"/>
    <w:rsid w:val="009310F3"/>
    <w:rsid w:val="00931243"/>
    <w:rsid w:val="0093176C"/>
    <w:rsid w:val="00931982"/>
    <w:rsid w:val="00931A41"/>
    <w:rsid w:val="00931E12"/>
    <w:rsid w:val="00932189"/>
    <w:rsid w:val="0093298F"/>
    <w:rsid w:val="009329B7"/>
    <w:rsid w:val="00932A3B"/>
    <w:rsid w:val="00932A4C"/>
    <w:rsid w:val="00932DC3"/>
    <w:rsid w:val="00933561"/>
    <w:rsid w:val="00933C12"/>
    <w:rsid w:val="00933CDF"/>
    <w:rsid w:val="00933F84"/>
    <w:rsid w:val="0093438C"/>
    <w:rsid w:val="00935A21"/>
    <w:rsid w:val="00935B03"/>
    <w:rsid w:val="00935BA7"/>
    <w:rsid w:val="00935DE3"/>
    <w:rsid w:val="0093610A"/>
    <w:rsid w:val="009366BA"/>
    <w:rsid w:val="00936998"/>
    <w:rsid w:val="009369D4"/>
    <w:rsid w:val="00936CA4"/>
    <w:rsid w:val="00936DFE"/>
    <w:rsid w:val="00937091"/>
    <w:rsid w:val="00937539"/>
    <w:rsid w:val="00937DA1"/>
    <w:rsid w:val="00937E9E"/>
    <w:rsid w:val="00940543"/>
    <w:rsid w:val="00940869"/>
    <w:rsid w:val="0094088F"/>
    <w:rsid w:val="00940A8F"/>
    <w:rsid w:val="00941029"/>
    <w:rsid w:val="00941747"/>
    <w:rsid w:val="00941772"/>
    <w:rsid w:val="00941A8C"/>
    <w:rsid w:val="00941A98"/>
    <w:rsid w:val="00941BF1"/>
    <w:rsid w:val="00941ED1"/>
    <w:rsid w:val="00942191"/>
    <w:rsid w:val="009421D9"/>
    <w:rsid w:val="0094286A"/>
    <w:rsid w:val="009428DD"/>
    <w:rsid w:val="0094291B"/>
    <w:rsid w:val="00942961"/>
    <w:rsid w:val="00942B7D"/>
    <w:rsid w:val="00942E85"/>
    <w:rsid w:val="00943026"/>
    <w:rsid w:val="00943271"/>
    <w:rsid w:val="009435EB"/>
    <w:rsid w:val="0094369D"/>
    <w:rsid w:val="00943AB6"/>
    <w:rsid w:val="00943B89"/>
    <w:rsid w:val="00943BE8"/>
    <w:rsid w:val="00943C71"/>
    <w:rsid w:val="00943D4D"/>
    <w:rsid w:val="009440CF"/>
    <w:rsid w:val="00944423"/>
    <w:rsid w:val="00944529"/>
    <w:rsid w:val="00944627"/>
    <w:rsid w:val="00944729"/>
    <w:rsid w:val="009447AC"/>
    <w:rsid w:val="0094492E"/>
    <w:rsid w:val="009449AC"/>
    <w:rsid w:val="00945280"/>
    <w:rsid w:val="00945771"/>
    <w:rsid w:val="009459C9"/>
    <w:rsid w:val="009459FD"/>
    <w:rsid w:val="00945A73"/>
    <w:rsid w:val="00945C11"/>
    <w:rsid w:val="00945C1B"/>
    <w:rsid w:val="00945E3E"/>
    <w:rsid w:val="00945E67"/>
    <w:rsid w:val="009462D5"/>
    <w:rsid w:val="00946430"/>
    <w:rsid w:val="00946536"/>
    <w:rsid w:val="009465D4"/>
    <w:rsid w:val="009468D4"/>
    <w:rsid w:val="00946917"/>
    <w:rsid w:val="00946CB6"/>
    <w:rsid w:val="00947371"/>
    <w:rsid w:val="009473D9"/>
    <w:rsid w:val="00947715"/>
    <w:rsid w:val="00947BC7"/>
    <w:rsid w:val="00947DCD"/>
    <w:rsid w:val="00947F61"/>
    <w:rsid w:val="00950176"/>
    <w:rsid w:val="00950533"/>
    <w:rsid w:val="009505C9"/>
    <w:rsid w:val="009506D5"/>
    <w:rsid w:val="009507CC"/>
    <w:rsid w:val="00950B49"/>
    <w:rsid w:val="00950B8F"/>
    <w:rsid w:val="00951603"/>
    <w:rsid w:val="00951952"/>
    <w:rsid w:val="00951B7F"/>
    <w:rsid w:val="00951C50"/>
    <w:rsid w:val="00951EB1"/>
    <w:rsid w:val="0095204F"/>
    <w:rsid w:val="00952791"/>
    <w:rsid w:val="00952868"/>
    <w:rsid w:val="00952AA0"/>
    <w:rsid w:val="00952B55"/>
    <w:rsid w:val="00952EED"/>
    <w:rsid w:val="00952F5C"/>
    <w:rsid w:val="009530F7"/>
    <w:rsid w:val="009532FA"/>
    <w:rsid w:val="009535CE"/>
    <w:rsid w:val="00953741"/>
    <w:rsid w:val="0095391F"/>
    <w:rsid w:val="00953A36"/>
    <w:rsid w:val="00953C38"/>
    <w:rsid w:val="00953CFF"/>
    <w:rsid w:val="00953F95"/>
    <w:rsid w:val="009541C3"/>
    <w:rsid w:val="009542C5"/>
    <w:rsid w:val="009543F2"/>
    <w:rsid w:val="0095497B"/>
    <w:rsid w:val="00954A44"/>
    <w:rsid w:val="00954A49"/>
    <w:rsid w:val="00954CC1"/>
    <w:rsid w:val="00954F4F"/>
    <w:rsid w:val="00955788"/>
    <w:rsid w:val="0095589D"/>
    <w:rsid w:val="00955C1C"/>
    <w:rsid w:val="00956025"/>
    <w:rsid w:val="00956A99"/>
    <w:rsid w:val="009570F4"/>
    <w:rsid w:val="0095715B"/>
    <w:rsid w:val="009572CD"/>
    <w:rsid w:val="009577FF"/>
    <w:rsid w:val="009579C5"/>
    <w:rsid w:val="00957E10"/>
    <w:rsid w:val="009601A9"/>
    <w:rsid w:val="009602C6"/>
    <w:rsid w:val="00960313"/>
    <w:rsid w:val="00960369"/>
    <w:rsid w:val="00960615"/>
    <w:rsid w:val="00960C68"/>
    <w:rsid w:val="00960E8A"/>
    <w:rsid w:val="00961296"/>
    <w:rsid w:val="0096131F"/>
    <w:rsid w:val="00961515"/>
    <w:rsid w:val="0096198A"/>
    <w:rsid w:val="00961DCC"/>
    <w:rsid w:val="00961DE8"/>
    <w:rsid w:val="00961F04"/>
    <w:rsid w:val="00962186"/>
    <w:rsid w:val="00962BA3"/>
    <w:rsid w:val="00962CF4"/>
    <w:rsid w:val="00962D36"/>
    <w:rsid w:val="00962DB6"/>
    <w:rsid w:val="009630A7"/>
    <w:rsid w:val="0096371C"/>
    <w:rsid w:val="00963742"/>
    <w:rsid w:val="00963E2B"/>
    <w:rsid w:val="00964201"/>
    <w:rsid w:val="009643D6"/>
    <w:rsid w:val="00964420"/>
    <w:rsid w:val="00964702"/>
    <w:rsid w:val="00964792"/>
    <w:rsid w:val="00964941"/>
    <w:rsid w:val="009650C7"/>
    <w:rsid w:val="0096512B"/>
    <w:rsid w:val="009657E7"/>
    <w:rsid w:val="00965C5B"/>
    <w:rsid w:val="00965EE8"/>
    <w:rsid w:val="00966100"/>
    <w:rsid w:val="00966238"/>
    <w:rsid w:val="00966668"/>
    <w:rsid w:val="0096687B"/>
    <w:rsid w:val="00966D7B"/>
    <w:rsid w:val="00966E53"/>
    <w:rsid w:val="009670E5"/>
    <w:rsid w:val="009672BF"/>
    <w:rsid w:val="009675BD"/>
    <w:rsid w:val="00967918"/>
    <w:rsid w:val="00967AFD"/>
    <w:rsid w:val="00967B23"/>
    <w:rsid w:val="00967DD5"/>
    <w:rsid w:val="00970055"/>
    <w:rsid w:val="0097020D"/>
    <w:rsid w:val="00970225"/>
    <w:rsid w:val="00970C5B"/>
    <w:rsid w:val="00971410"/>
    <w:rsid w:val="00971423"/>
    <w:rsid w:val="009716E3"/>
    <w:rsid w:val="009717D0"/>
    <w:rsid w:val="00971A0E"/>
    <w:rsid w:val="00971BD9"/>
    <w:rsid w:val="00971CB0"/>
    <w:rsid w:val="00971CB8"/>
    <w:rsid w:val="00971CD0"/>
    <w:rsid w:val="00971F5F"/>
    <w:rsid w:val="00971FDD"/>
    <w:rsid w:val="0097211A"/>
    <w:rsid w:val="0097226F"/>
    <w:rsid w:val="009722F8"/>
    <w:rsid w:val="0097259D"/>
    <w:rsid w:val="00972600"/>
    <w:rsid w:val="00972609"/>
    <w:rsid w:val="00972747"/>
    <w:rsid w:val="00972789"/>
    <w:rsid w:val="00972832"/>
    <w:rsid w:val="00972990"/>
    <w:rsid w:val="00973518"/>
    <w:rsid w:val="00973520"/>
    <w:rsid w:val="0097394A"/>
    <w:rsid w:val="00974649"/>
    <w:rsid w:val="009747F7"/>
    <w:rsid w:val="00974958"/>
    <w:rsid w:val="00974A72"/>
    <w:rsid w:val="00974DF2"/>
    <w:rsid w:val="00974E81"/>
    <w:rsid w:val="0097521B"/>
    <w:rsid w:val="00975584"/>
    <w:rsid w:val="009756A8"/>
    <w:rsid w:val="009758F6"/>
    <w:rsid w:val="009759E6"/>
    <w:rsid w:val="0097611E"/>
    <w:rsid w:val="0097636F"/>
    <w:rsid w:val="009763E4"/>
    <w:rsid w:val="00976537"/>
    <w:rsid w:val="00976C98"/>
    <w:rsid w:val="00977127"/>
    <w:rsid w:val="0097716A"/>
    <w:rsid w:val="00977566"/>
    <w:rsid w:val="00977604"/>
    <w:rsid w:val="00977843"/>
    <w:rsid w:val="00977D52"/>
    <w:rsid w:val="00980368"/>
    <w:rsid w:val="009806F5"/>
    <w:rsid w:val="0098077F"/>
    <w:rsid w:val="00981516"/>
    <w:rsid w:val="0098172C"/>
    <w:rsid w:val="00981752"/>
    <w:rsid w:val="009818B4"/>
    <w:rsid w:val="0098193B"/>
    <w:rsid w:val="00981D66"/>
    <w:rsid w:val="00981E74"/>
    <w:rsid w:val="00981F1F"/>
    <w:rsid w:val="00982251"/>
    <w:rsid w:val="009828BF"/>
    <w:rsid w:val="00982C3A"/>
    <w:rsid w:val="00982E02"/>
    <w:rsid w:val="009831E8"/>
    <w:rsid w:val="0098347C"/>
    <w:rsid w:val="009834F0"/>
    <w:rsid w:val="009836B4"/>
    <w:rsid w:val="00983A1A"/>
    <w:rsid w:val="00983C44"/>
    <w:rsid w:val="00984049"/>
    <w:rsid w:val="00984893"/>
    <w:rsid w:val="009853BC"/>
    <w:rsid w:val="0098550F"/>
    <w:rsid w:val="009857BD"/>
    <w:rsid w:val="009857C8"/>
    <w:rsid w:val="009859CB"/>
    <w:rsid w:val="00985C93"/>
    <w:rsid w:val="00985D8C"/>
    <w:rsid w:val="009862AC"/>
    <w:rsid w:val="00986362"/>
    <w:rsid w:val="009863C1"/>
    <w:rsid w:val="00986DFB"/>
    <w:rsid w:val="00986FCE"/>
    <w:rsid w:val="009875F9"/>
    <w:rsid w:val="00987652"/>
    <w:rsid w:val="0098769F"/>
    <w:rsid w:val="00987BAD"/>
    <w:rsid w:val="00990087"/>
    <w:rsid w:val="009903EC"/>
    <w:rsid w:val="00990484"/>
    <w:rsid w:val="009904CB"/>
    <w:rsid w:val="00990D3D"/>
    <w:rsid w:val="00990F0C"/>
    <w:rsid w:val="00990F7A"/>
    <w:rsid w:val="009911E6"/>
    <w:rsid w:val="00991406"/>
    <w:rsid w:val="009916B5"/>
    <w:rsid w:val="009917AC"/>
    <w:rsid w:val="00991915"/>
    <w:rsid w:val="00991A23"/>
    <w:rsid w:val="00991A9D"/>
    <w:rsid w:val="00991C39"/>
    <w:rsid w:val="00991E73"/>
    <w:rsid w:val="009922B6"/>
    <w:rsid w:val="0099261C"/>
    <w:rsid w:val="009928AF"/>
    <w:rsid w:val="00992E41"/>
    <w:rsid w:val="00993243"/>
    <w:rsid w:val="009932FE"/>
    <w:rsid w:val="009933C1"/>
    <w:rsid w:val="00993583"/>
    <w:rsid w:val="009937A0"/>
    <w:rsid w:val="00993A16"/>
    <w:rsid w:val="00993E7D"/>
    <w:rsid w:val="00994158"/>
    <w:rsid w:val="0099432F"/>
    <w:rsid w:val="00994C53"/>
    <w:rsid w:val="00994F07"/>
    <w:rsid w:val="00995119"/>
    <w:rsid w:val="0099520F"/>
    <w:rsid w:val="0099564A"/>
    <w:rsid w:val="009957A1"/>
    <w:rsid w:val="00995890"/>
    <w:rsid w:val="00995E2B"/>
    <w:rsid w:val="009960BF"/>
    <w:rsid w:val="009962B8"/>
    <w:rsid w:val="009968D1"/>
    <w:rsid w:val="00996AAE"/>
    <w:rsid w:val="00996C32"/>
    <w:rsid w:val="00997153"/>
    <w:rsid w:val="009975F7"/>
    <w:rsid w:val="009A0073"/>
    <w:rsid w:val="009A0186"/>
    <w:rsid w:val="009A069A"/>
    <w:rsid w:val="009A0E24"/>
    <w:rsid w:val="009A0F65"/>
    <w:rsid w:val="009A1623"/>
    <w:rsid w:val="009A1832"/>
    <w:rsid w:val="009A197C"/>
    <w:rsid w:val="009A1C3A"/>
    <w:rsid w:val="009A24BC"/>
    <w:rsid w:val="009A27BA"/>
    <w:rsid w:val="009A27FE"/>
    <w:rsid w:val="009A28B4"/>
    <w:rsid w:val="009A2C88"/>
    <w:rsid w:val="009A2D05"/>
    <w:rsid w:val="009A336E"/>
    <w:rsid w:val="009A338D"/>
    <w:rsid w:val="009A357C"/>
    <w:rsid w:val="009A35AD"/>
    <w:rsid w:val="009A3B4E"/>
    <w:rsid w:val="009A3C9C"/>
    <w:rsid w:val="009A406B"/>
    <w:rsid w:val="009A46D8"/>
    <w:rsid w:val="009A4C65"/>
    <w:rsid w:val="009A50FF"/>
    <w:rsid w:val="009A54E4"/>
    <w:rsid w:val="009A54FB"/>
    <w:rsid w:val="009A57B2"/>
    <w:rsid w:val="009A57C2"/>
    <w:rsid w:val="009A59B4"/>
    <w:rsid w:val="009A5E1E"/>
    <w:rsid w:val="009A60DC"/>
    <w:rsid w:val="009A633F"/>
    <w:rsid w:val="009A64F3"/>
    <w:rsid w:val="009A65CB"/>
    <w:rsid w:val="009A66A4"/>
    <w:rsid w:val="009A6720"/>
    <w:rsid w:val="009A6EBC"/>
    <w:rsid w:val="009A6EC2"/>
    <w:rsid w:val="009A6F54"/>
    <w:rsid w:val="009A73D2"/>
    <w:rsid w:val="009A7589"/>
    <w:rsid w:val="009A78E4"/>
    <w:rsid w:val="009A79A2"/>
    <w:rsid w:val="009A7BCC"/>
    <w:rsid w:val="009B0163"/>
    <w:rsid w:val="009B0713"/>
    <w:rsid w:val="009B077C"/>
    <w:rsid w:val="009B0B63"/>
    <w:rsid w:val="009B0F22"/>
    <w:rsid w:val="009B1021"/>
    <w:rsid w:val="009B1069"/>
    <w:rsid w:val="009B13BC"/>
    <w:rsid w:val="009B1D61"/>
    <w:rsid w:val="009B1EB8"/>
    <w:rsid w:val="009B22ED"/>
    <w:rsid w:val="009B2316"/>
    <w:rsid w:val="009B23C9"/>
    <w:rsid w:val="009B24A0"/>
    <w:rsid w:val="009B2653"/>
    <w:rsid w:val="009B2868"/>
    <w:rsid w:val="009B29A4"/>
    <w:rsid w:val="009B2B17"/>
    <w:rsid w:val="009B2F40"/>
    <w:rsid w:val="009B2F52"/>
    <w:rsid w:val="009B3267"/>
    <w:rsid w:val="009B332C"/>
    <w:rsid w:val="009B364A"/>
    <w:rsid w:val="009B3F9E"/>
    <w:rsid w:val="009B402F"/>
    <w:rsid w:val="009B4252"/>
    <w:rsid w:val="009B466F"/>
    <w:rsid w:val="009B4DD7"/>
    <w:rsid w:val="009B4EEC"/>
    <w:rsid w:val="009B5559"/>
    <w:rsid w:val="009B5806"/>
    <w:rsid w:val="009B58DC"/>
    <w:rsid w:val="009B59C5"/>
    <w:rsid w:val="009B5D86"/>
    <w:rsid w:val="009B61FC"/>
    <w:rsid w:val="009B63DB"/>
    <w:rsid w:val="009B6481"/>
    <w:rsid w:val="009B6EBE"/>
    <w:rsid w:val="009B708F"/>
    <w:rsid w:val="009B7AAD"/>
    <w:rsid w:val="009B7E89"/>
    <w:rsid w:val="009B7E9F"/>
    <w:rsid w:val="009C0014"/>
    <w:rsid w:val="009C05DA"/>
    <w:rsid w:val="009C0855"/>
    <w:rsid w:val="009C0907"/>
    <w:rsid w:val="009C0ED2"/>
    <w:rsid w:val="009C1177"/>
    <w:rsid w:val="009C1481"/>
    <w:rsid w:val="009C1499"/>
    <w:rsid w:val="009C14A7"/>
    <w:rsid w:val="009C1623"/>
    <w:rsid w:val="009C16FE"/>
    <w:rsid w:val="009C181E"/>
    <w:rsid w:val="009C20AF"/>
    <w:rsid w:val="009C20C3"/>
    <w:rsid w:val="009C254F"/>
    <w:rsid w:val="009C28D9"/>
    <w:rsid w:val="009C2A43"/>
    <w:rsid w:val="009C2E1D"/>
    <w:rsid w:val="009C3474"/>
    <w:rsid w:val="009C3897"/>
    <w:rsid w:val="009C3B22"/>
    <w:rsid w:val="009C3EC4"/>
    <w:rsid w:val="009C3FDC"/>
    <w:rsid w:val="009C4075"/>
    <w:rsid w:val="009C40F0"/>
    <w:rsid w:val="009C4506"/>
    <w:rsid w:val="009C4945"/>
    <w:rsid w:val="009C4C4B"/>
    <w:rsid w:val="009C508B"/>
    <w:rsid w:val="009C5266"/>
    <w:rsid w:val="009C533F"/>
    <w:rsid w:val="009C5559"/>
    <w:rsid w:val="009C581E"/>
    <w:rsid w:val="009C58DE"/>
    <w:rsid w:val="009C5EF7"/>
    <w:rsid w:val="009C5F45"/>
    <w:rsid w:val="009C6002"/>
    <w:rsid w:val="009C606A"/>
    <w:rsid w:val="009C6224"/>
    <w:rsid w:val="009C6CF0"/>
    <w:rsid w:val="009C74C8"/>
    <w:rsid w:val="009C7C90"/>
    <w:rsid w:val="009C7CCA"/>
    <w:rsid w:val="009D0A75"/>
    <w:rsid w:val="009D0B15"/>
    <w:rsid w:val="009D0BE6"/>
    <w:rsid w:val="009D0DDA"/>
    <w:rsid w:val="009D1865"/>
    <w:rsid w:val="009D1C3E"/>
    <w:rsid w:val="009D1FC7"/>
    <w:rsid w:val="009D2263"/>
    <w:rsid w:val="009D2610"/>
    <w:rsid w:val="009D28A6"/>
    <w:rsid w:val="009D2BD9"/>
    <w:rsid w:val="009D2C25"/>
    <w:rsid w:val="009D3129"/>
    <w:rsid w:val="009D31D8"/>
    <w:rsid w:val="009D3277"/>
    <w:rsid w:val="009D3485"/>
    <w:rsid w:val="009D36D7"/>
    <w:rsid w:val="009D36DC"/>
    <w:rsid w:val="009D389B"/>
    <w:rsid w:val="009D3928"/>
    <w:rsid w:val="009D3C5A"/>
    <w:rsid w:val="009D3E6D"/>
    <w:rsid w:val="009D4384"/>
    <w:rsid w:val="009D4F9E"/>
    <w:rsid w:val="009D4FE7"/>
    <w:rsid w:val="009D5170"/>
    <w:rsid w:val="009D5A3A"/>
    <w:rsid w:val="009D6006"/>
    <w:rsid w:val="009D601B"/>
    <w:rsid w:val="009D6630"/>
    <w:rsid w:val="009D6A12"/>
    <w:rsid w:val="009D6ED0"/>
    <w:rsid w:val="009D7051"/>
    <w:rsid w:val="009D7184"/>
    <w:rsid w:val="009D7271"/>
    <w:rsid w:val="009D738E"/>
    <w:rsid w:val="009D74AD"/>
    <w:rsid w:val="009D77A3"/>
    <w:rsid w:val="009D79B1"/>
    <w:rsid w:val="009D79C7"/>
    <w:rsid w:val="009D7A4C"/>
    <w:rsid w:val="009D7A92"/>
    <w:rsid w:val="009E015A"/>
    <w:rsid w:val="009E0557"/>
    <w:rsid w:val="009E06D7"/>
    <w:rsid w:val="009E0BFC"/>
    <w:rsid w:val="009E0C83"/>
    <w:rsid w:val="009E0E67"/>
    <w:rsid w:val="009E15DF"/>
    <w:rsid w:val="009E1F2A"/>
    <w:rsid w:val="009E2312"/>
    <w:rsid w:val="009E265A"/>
    <w:rsid w:val="009E2834"/>
    <w:rsid w:val="009E299E"/>
    <w:rsid w:val="009E2AEC"/>
    <w:rsid w:val="009E2C9F"/>
    <w:rsid w:val="009E320D"/>
    <w:rsid w:val="009E339D"/>
    <w:rsid w:val="009E3C36"/>
    <w:rsid w:val="009E3CA9"/>
    <w:rsid w:val="009E4AC2"/>
    <w:rsid w:val="009E4BF0"/>
    <w:rsid w:val="009E4DAC"/>
    <w:rsid w:val="009E5BE8"/>
    <w:rsid w:val="009E5D0C"/>
    <w:rsid w:val="009E5DFF"/>
    <w:rsid w:val="009E6258"/>
    <w:rsid w:val="009E64DD"/>
    <w:rsid w:val="009E6A73"/>
    <w:rsid w:val="009E6A9D"/>
    <w:rsid w:val="009E6F37"/>
    <w:rsid w:val="009E78A8"/>
    <w:rsid w:val="009E7911"/>
    <w:rsid w:val="009E7B85"/>
    <w:rsid w:val="009F0706"/>
    <w:rsid w:val="009F07BC"/>
    <w:rsid w:val="009F099F"/>
    <w:rsid w:val="009F0B9E"/>
    <w:rsid w:val="009F0CE4"/>
    <w:rsid w:val="009F10B8"/>
    <w:rsid w:val="009F1101"/>
    <w:rsid w:val="009F16BD"/>
    <w:rsid w:val="009F1726"/>
    <w:rsid w:val="009F22BA"/>
    <w:rsid w:val="009F25DC"/>
    <w:rsid w:val="009F2BAD"/>
    <w:rsid w:val="009F3630"/>
    <w:rsid w:val="009F38C0"/>
    <w:rsid w:val="009F4085"/>
    <w:rsid w:val="009F416A"/>
    <w:rsid w:val="009F465B"/>
    <w:rsid w:val="009F47A0"/>
    <w:rsid w:val="009F4977"/>
    <w:rsid w:val="009F5322"/>
    <w:rsid w:val="009F569A"/>
    <w:rsid w:val="009F59E7"/>
    <w:rsid w:val="009F6064"/>
    <w:rsid w:val="009F6278"/>
    <w:rsid w:val="009F63FC"/>
    <w:rsid w:val="009F70A6"/>
    <w:rsid w:val="009F740A"/>
    <w:rsid w:val="009F7477"/>
    <w:rsid w:val="009F7794"/>
    <w:rsid w:val="009F78FF"/>
    <w:rsid w:val="009F795B"/>
    <w:rsid w:val="009F7AD4"/>
    <w:rsid w:val="009F7DB1"/>
    <w:rsid w:val="009F7E69"/>
    <w:rsid w:val="00A0004B"/>
    <w:rsid w:val="00A0004C"/>
    <w:rsid w:val="00A00553"/>
    <w:rsid w:val="00A00653"/>
    <w:rsid w:val="00A0075E"/>
    <w:rsid w:val="00A008F0"/>
    <w:rsid w:val="00A00B9F"/>
    <w:rsid w:val="00A00C7F"/>
    <w:rsid w:val="00A00CBB"/>
    <w:rsid w:val="00A00E3B"/>
    <w:rsid w:val="00A01423"/>
    <w:rsid w:val="00A01C0A"/>
    <w:rsid w:val="00A02407"/>
    <w:rsid w:val="00A0262D"/>
    <w:rsid w:val="00A0263F"/>
    <w:rsid w:val="00A026F9"/>
    <w:rsid w:val="00A02A6F"/>
    <w:rsid w:val="00A02AD6"/>
    <w:rsid w:val="00A02E82"/>
    <w:rsid w:val="00A02EA5"/>
    <w:rsid w:val="00A02F76"/>
    <w:rsid w:val="00A02FE1"/>
    <w:rsid w:val="00A03419"/>
    <w:rsid w:val="00A035D0"/>
    <w:rsid w:val="00A03C21"/>
    <w:rsid w:val="00A03CF5"/>
    <w:rsid w:val="00A03EE2"/>
    <w:rsid w:val="00A04065"/>
    <w:rsid w:val="00A04489"/>
    <w:rsid w:val="00A046BE"/>
    <w:rsid w:val="00A049CB"/>
    <w:rsid w:val="00A049D2"/>
    <w:rsid w:val="00A04BB5"/>
    <w:rsid w:val="00A050C1"/>
    <w:rsid w:val="00A05166"/>
    <w:rsid w:val="00A05610"/>
    <w:rsid w:val="00A0591C"/>
    <w:rsid w:val="00A05A79"/>
    <w:rsid w:val="00A05AC0"/>
    <w:rsid w:val="00A0620D"/>
    <w:rsid w:val="00A066D7"/>
    <w:rsid w:val="00A0684E"/>
    <w:rsid w:val="00A06989"/>
    <w:rsid w:val="00A06AB5"/>
    <w:rsid w:val="00A06C36"/>
    <w:rsid w:val="00A06C7B"/>
    <w:rsid w:val="00A06D20"/>
    <w:rsid w:val="00A06DD7"/>
    <w:rsid w:val="00A06FC3"/>
    <w:rsid w:val="00A0721F"/>
    <w:rsid w:val="00A07510"/>
    <w:rsid w:val="00A07758"/>
    <w:rsid w:val="00A0775A"/>
    <w:rsid w:val="00A07FF2"/>
    <w:rsid w:val="00A100AA"/>
    <w:rsid w:val="00A10242"/>
    <w:rsid w:val="00A105D8"/>
    <w:rsid w:val="00A1081E"/>
    <w:rsid w:val="00A10941"/>
    <w:rsid w:val="00A10B3B"/>
    <w:rsid w:val="00A10C05"/>
    <w:rsid w:val="00A10C12"/>
    <w:rsid w:val="00A10EAB"/>
    <w:rsid w:val="00A10EE9"/>
    <w:rsid w:val="00A11120"/>
    <w:rsid w:val="00A1125F"/>
    <w:rsid w:val="00A11862"/>
    <w:rsid w:val="00A11953"/>
    <w:rsid w:val="00A11B66"/>
    <w:rsid w:val="00A1202B"/>
    <w:rsid w:val="00A12370"/>
    <w:rsid w:val="00A1239F"/>
    <w:rsid w:val="00A12406"/>
    <w:rsid w:val="00A1249A"/>
    <w:rsid w:val="00A12845"/>
    <w:rsid w:val="00A128EC"/>
    <w:rsid w:val="00A13419"/>
    <w:rsid w:val="00A1348E"/>
    <w:rsid w:val="00A13532"/>
    <w:rsid w:val="00A1368F"/>
    <w:rsid w:val="00A136C6"/>
    <w:rsid w:val="00A13B8E"/>
    <w:rsid w:val="00A13C74"/>
    <w:rsid w:val="00A13E0F"/>
    <w:rsid w:val="00A147A1"/>
    <w:rsid w:val="00A147B3"/>
    <w:rsid w:val="00A1530A"/>
    <w:rsid w:val="00A1571D"/>
    <w:rsid w:val="00A1586F"/>
    <w:rsid w:val="00A1591D"/>
    <w:rsid w:val="00A1596C"/>
    <w:rsid w:val="00A1598A"/>
    <w:rsid w:val="00A15B0D"/>
    <w:rsid w:val="00A15C88"/>
    <w:rsid w:val="00A15ED3"/>
    <w:rsid w:val="00A15EE9"/>
    <w:rsid w:val="00A15F7D"/>
    <w:rsid w:val="00A16110"/>
    <w:rsid w:val="00A16440"/>
    <w:rsid w:val="00A16596"/>
    <w:rsid w:val="00A16951"/>
    <w:rsid w:val="00A169FC"/>
    <w:rsid w:val="00A16B4E"/>
    <w:rsid w:val="00A16BAE"/>
    <w:rsid w:val="00A17335"/>
    <w:rsid w:val="00A1743C"/>
    <w:rsid w:val="00A174CC"/>
    <w:rsid w:val="00A179C5"/>
    <w:rsid w:val="00A179D1"/>
    <w:rsid w:val="00A20297"/>
    <w:rsid w:val="00A2061F"/>
    <w:rsid w:val="00A20825"/>
    <w:rsid w:val="00A20829"/>
    <w:rsid w:val="00A20BCA"/>
    <w:rsid w:val="00A20D1A"/>
    <w:rsid w:val="00A216D7"/>
    <w:rsid w:val="00A218DF"/>
    <w:rsid w:val="00A21D3A"/>
    <w:rsid w:val="00A224F9"/>
    <w:rsid w:val="00A226A5"/>
    <w:rsid w:val="00A228B4"/>
    <w:rsid w:val="00A22BBD"/>
    <w:rsid w:val="00A23143"/>
    <w:rsid w:val="00A234E5"/>
    <w:rsid w:val="00A2355A"/>
    <w:rsid w:val="00A23A1B"/>
    <w:rsid w:val="00A23CEA"/>
    <w:rsid w:val="00A23D57"/>
    <w:rsid w:val="00A23E39"/>
    <w:rsid w:val="00A2468F"/>
    <w:rsid w:val="00A24764"/>
    <w:rsid w:val="00A248C7"/>
    <w:rsid w:val="00A24B76"/>
    <w:rsid w:val="00A24C1E"/>
    <w:rsid w:val="00A2538B"/>
    <w:rsid w:val="00A259D1"/>
    <w:rsid w:val="00A25CBE"/>
    <w:rsid w:val="00A263E4"/>
    <w:rsid w:val="00A26842"/>
    <w:rsid w:val="00A26CD6"/>
    <w:rsid w:val="00A26D5B"/>
    <w:rsid w:val="00A27123"/>
    <w:rsid w:val="00A271BD"/>
    <w:rsid w:val="00A271E3"/>
    <w:rsid w:val="00A2745A"/>
    <w:rsid w:val="00A276B3"/>
    <w:rsid w:val="00A276DE"/>
    <w:rsid w:val="00A27734"/>
    <w:rsid w:val="00A27A87"/>
    <w:rsid w:val="00A27CAB"/>
    <w:rsid w:val="00A27CD5"/>
    <w:rsid w:val="00A30113"/>
    <w:rsid w:val="00A301D4"/>
    <w:rsid w:val="00A30277"/>
    <w:rsid w:val="00A30767"/>
    <w:rsid w:val="00A30811"/>
    <w:rsid w:val="00A30905"/>
    <w:rsid w:val="00A30A8D"/>
    <w:rsid w:val="00A30C23"/>
    <w:rsid w:val="00A30C51"/>
    <w:rsid w:val="00A30C90"/>
    <w:rsid w:val="00A31A40"/>
    <w:rsid w:val="00A31A57"/>
    <w:rsid w:val="00A31F87"/>
    <w:rsid w:val="00A321C0"/>
    <w:rsid w:val="00A321C8"/>
    <w:rsid w:val="00A322A0"/>
    <w:rsid w:val="00A32732"/>
    <w:rsid w:val="00A3276A"/>
    <w:rsid w:val="00A32E98"/>
    <w:rsid w:val="00A32EE4"/>
    <w:rsid w:val="00A3310D"/>
    <w:rsid w:val="00A33128"/>
    <w:rsid w:val="00A331BC"/>
    <w:rsid w:val="00A332F3"/>
    <w:rsid w:val="00A3381A"/>
    <w:rsid w:val="00A33A72"/>
    <w:rsid w:val="00A33AA5"/>
    <w:rsid w:val="00A33DAE"/>
    <w:rsid w:val="00A34550"/>
    <w:rsid w:val="00A347A0"/>
    <w:rsid w:val="00A3485A"/>
    <w:rsid w:val="00A3497C"/>
    <w:rsid w:val="00A34ADA"/>
    <w:rsid w:val="00A34CD9"/>
    <w:rsid w:val="00A35559"/>
    <w:rsid w:val="00A35BE8"/>
    <w:rsid w:val="00A363C2"/>
    <w:rsid w:val="00A3647E"/>
    <w:rsid w:val="00A366EB"/>
    <w:rsid w:val="00A36761"/>
    <w:rsid w:val="00A36874"/>
    <w:rsid w:val="00A36E74"/>
    <w:rsid w:val="00A371D0"/>
    <w:rsid w:val="00A3734C"/>
    <w:rsid w:val="00A37530"/>
    <w:rsid w:val="00A37955"/>
    <w:rsid w:val="00A37AF5"/>
    <w:rsid w:val="00A37B5A"/>
    <w:rsid w:val="00A400B2"/>
    <w:rsid w:val="00A402A1"/>
    <w:rsid w:val="00A4041E"/>
    <w:rsid w:val="00A40A88"/>
    <w:rsid w:val="00A40D3D"/>
    <w:rsid w:val="00A40E38"/>
    <w:rsid w:val="00A410A0"/>
    <w:rsid w:val="00A4114E"/>
    <w:rsid w:val="00A41423"/>
    <w:rsid w:val="00A416A6"/>
    <w:rsid w:val="00A41899"/>
    <w:rsid w:val="00A41CAF"/>
    <w:rsid w:val="00A41EBF"/>
    <w:rsid w:val="00A4200B"/>
    <w:rsid w:val="00A4206C"/>
    <w:rsid w:val="00A42143"/>
    <w:rsid w:val="00A4223D"/>
    <w:rsid w:val="00A42344"/>
    <w:rsid w:val="00A42363"/>
    <w:rsid w:val="00A423B9"/>
    <w:rsid w:val="00A4249F"/>
    <w:rsid w:val="00A4264B"/>
    <w:rsid w:val="00A42884"/>
    <w:rsid w:val="00A42DA8"/>
    <w:rsid w:val="00A432B4"/>
    <w:rsid w:val="00A436DC"/>
    <w:rsid w:val="00A43A02"/>
    <w:rsid w:val="00A43CA7"/>
    <w:rsid w:val="00A43E88"/>
    <w:rsid w:val="00A43FC5"/>
    <w:rsid w:val="00A4431C"/>
    <w:rsid w:val="00A447BD"/>
    <w:rsid w:val="00A44C20"/>
    <w:rsid w:val="00A44CDD"/>
    <w:rsid w:val="00A44CFD"/>
    <w:rsid w:val="00A44D97"/>
    <w:rsid w:val="00A4541C"/>
    <w:rsid w:val="00A45D85"/>
    <w:rsid w:val="00A45E37"/>
    <w:rsid w:val="00A45E93"/>
    <w:rsid w:val="00A4616F"/>
    <w:rsid w:val="00A4633E"/>
    <w:rsid w:val="00A46624"/>
    <w:rsid w:val="00A46854"/>
    <w:rsid w:val="00A469EC"/>
    <w:rsid w:val="00A46E4E"/>
    <w:rsid w:val="00A46EA2"/>
    <w:rsid w:val="00A4707C"/>
    <w:rsid w:val="00A47558"/>
    <w:rsid w:val="00A4765A"/>
    <w:rsid w:val="00A47B88"/>
    <w:rsid w:val="00A50098"/>
    <w:rsid w:val="00A50434"/>
    <w:rsid w:val="00A50706"/>
    <w:rsid w:val="00A50969"/>
    <w:rsid w:val="00A50D88"/>
    <w:rsid w:val="00A50D95"/>
    <w:rsid w:val="00A51954"/>
    <w:rsid w:val="00A519FA"/>
    <w:rsid w:val="00A51DDB"/>
    <w:rsid w:val="00A52279"/>
    <w:rsid w:val="00A52711"/>
    <w:rsid w:val="00A527A4"/>
    <w:rsid w:val="00A5297D"/>
    <w:rsid w:val="00A52B76"/>
    <w:rsid w:val="00A53377"/>
    <w:rsid w:val="00A53B43"/>
    <w:rsid w:val="00A54626"/>
    <w:rsid w:val="00A54817"/>
    <w:rsid w:val="00A54EDF"/>
    <w:rsid w:val="00A5506E"/>
    <w:rsid w:val="00A55153"/>
    <w:rsid w:val="00A55639"/>
    <w:rsid w:val="00A55957"/>
    <w:rsid w:val="00A56230"/>
    <w:rsid w:val="00A56F53"/>
    <w:rsid w:val="00A57185"/>
    <w:rsid w:val="00A571E0"/>
    <w:rsid w:val="00A57266"/>
    <w:rsid w:val="00A57289"/>
    <w:rsid w:val="00A5768F"/>
    <w:rsid w:val="00A57958"/>
    <w:rsid w:val="00A57A03"/>
    <w:rsid w:val="00A57A77"/>
    <w:rsid w:val="00A60588"/>
    <w:rsid w:val="00A60973"/>
    <w:rsid w:val="00A60979"/>
    <w:rsid w:val="00A612BC"/>
    <w:rsid w:val="00A61327"/>
    <w:rsid w:val="00A61480"/>
    <w:rsid w:val="00A614EF"/>
    <w:rsid w:val="00A61691"/>
    <w:rsid w:val="00A616BA"/>
    <w:rsid w:val="00A61811"/>
    <w:rsid w:val="00A61855"/>
    <w:rsid w:val="00A61A19"/>
    <w:rsid w:val="00A622B8"/>
    <w:rsid w:val="00A62597"/>
    <w:rsid w:val="00A62969"/>
    <w:rsid w:val="00A629B6"/>
    <w:rsid w:val="00A62B26"/>
    <w:rsid w:val="00A62B97"/>
    <w:rsid w:val="00A62D1E"/>
    <w:rsid w:val="00A63748"/>
    <w:rsid w:val="00A639FA"/>
    <w:rsid w:val="00A63B12"/>
    <w:rsid w:val="00A63C96"/>
    <w:rsid w:val="00A63E82"/>
    <w:rsid w:val="00A64866"/>
    <w:rsid w:val="00A64F12"/>
    <w:rsid w:val="00A64F71"/>
    <w:rsid w:val="00A64F97"/>
    <w:rsid w:val="00A65034"/>
    <w:rsid w:val="00A65097"/>
    <w:rsid w:val="00A65175"/>
    <w:rsid w:val="00A652EE"/>
    <w:rsid w:val="00A65E19"/>
    <w:rsid w:val="00A65E93"/>
    <w:rsid w:val="00A66465"/>
    <w:rsid w:val="00A66663"/>
    <w:rsid w:val="00A666FC"/>
    <w:rsid w:val="00A66829"/>
    <w:rsid w:val="00A66DD3"/>
    <w:rsid w:val="00A671D6"/>
    <w:rsid w:val="00A6734F"/>
    <w:rsid w:val="00A675C8"/>
    <w:rsid w:val="00A67689"/>
    <w:rsid w:val="00A67724"/>
    <w:rsid w:val="00A6778F"/>
    <w:rsid w:val="00A67793"/>
    <w:rsid w:val="00A67852"/>
    <w:rsid w:val="00A67980"/>
    <w:rsid w:val="00A679C5"/>
    <w:rsid w:val="00A67A6A"/>
    <w:rsid w:val="00A67B3C"/>
    <w:rsid w:val="00A67F02"/>
    <w:rsid w:val="00A701EB"/>
    <w:rsid w:val="00A70217"/>
    <w:rsid w:val="00A70E82"/>
    <w:rsid w:val="00A70F12"/>
    <w:rsid w:val="00A712C5"/>
    <w:rsid w:val="00A7149A"/>
    <w:rsid w:val="00A71526"/>
    <w:rsid w:val="00A7178D"/>
    <w:rsid w:val="00A71A68"/>
    <w:rsid w:val="00A71EB3"/>
    <w:rsid w:val="00A71F8A"/>
    <w:rsid w:val="00A72168"/>
    <w:rsid w:val="00A724A9"/>
    <w:rsid w:val="00A7256B"/>
    <w:rsid w:val="00A726DD"/>
    <w:rsid w:val="00A72815"/>
    <w:rsid w:val="00A72C2A"/>
    <w:rsid w:val="00A72C56"/>
    <w:rsid w:val="00A72F41"/>
    <w:rsid w:val="00A730A2"/>
    <w:rsid w:val="00A73184"/>
    <w:rsid w:val="00A73291"/>
    <w:rsid w:val="00A733B1"/>
    <w:rsid w:val="00A734D0"/>
    <w:rsid w:val="00A73512"/>
    <w:rsid w:val="00A73640"/>
    <w:rsid w:val="00A73BCE"/>
    <w:rsid w:val="00A73C8B"/>
    <w:rsid w:val="00A7400A"/>
    <w:rsid w:val="00A7442E"/>
    <w:rsid w:val="00A74597"/>
    <w:rsid w:val="00A74847"/>
    <w:rsid w:val="00A7499B"/>
    <w:rsid w:val="00A74B13"/>
    <w:rsid w:val="00A74D4B"/>
    <w:rsid w:val="00A751EC"/>
    <w:rsid w:val="00A752B7"/>
    <w:rsid w:val="00A7633D"/>
    <w:rsid w:val="00A7655F"/>
    <w:rsid w:val="00A76B79"/>
    <w:rsid w:val="00A76C65"/>
    <w:rsid w:val="00A76E88"/>
    <w:rsid w:val="00A7706B"/>
    <w:rsid w:val="00A77074"/>
    <w:rsid w:val="00A7720D"/>
    <w:rsid w:val="00A77DC1"/>
    <w:rsid w:val="00A77DDC"/>
    <w:rsid w:val="00A8004F"/>
    <w:rsid w:val="00A805EC"/>
    <w:rsid w:val="00A80D6F"/>
    <w:rsid w:val="00A80DE8"/>
    <w:rsid w:val="00A81376"/>
    <w:rsid w:val="00A81580"/>
    <w:rsid w:val="00A81825"/>
    <w:rsid w:val="00A818A7"/>
    <w:rsid w:val="00A81F5F"/>
    <w:rsid w:val="00A823D6"/>
    <w:rsid w:val="00A8273C"/>
    <w:rsid w:val="00A8283A"/>
    <w:rsid w:val="00A82C09"/>
    <w:rsid w:val="00A82C2B"/>
    <w:rsid w:val="00A82EB1"/>
    <w:rsid w:val="00A83106"/>
    <w:rsid w:val="00A83150"/>
    <w:rsid w:val="00A833FF"/>
    <w:rsid w:val="00A83440"/>
    <w:rsid w:val="00A834FC"/>
    <w:rsid w:val="00A837E3"/>
    <w:rsid w:val="00A83832"/>
    <w:rsid w:val="00A848FD"/>
    <w:rsid w:val="00A84D37"/>
    <w:rsid w:val="00A85522"/>
    <w:rsid w:val="00A85908"/>
    <w:rsid w:val="00A859CD"/>
    <w:rsid w:val="00A86249"/>
    <w:rsid w:val="00A8697C"/>
    <w:rsid w:val="00A869A7"/>
    <w:rsid w:val="00A86B0B"/>
    <w:rsid w:val="00A86C33"/>
    <w:rsid w:val="00A86C7C"/>
    <w:rsid w:val="00A86CF7"/>
    <w:rsid w:val="00A86D79"/>
    <w:rsid w:val="00A870A3"/>
    <w:rsid w:val="00A8726B"/>
    <w:rsid w:val="00A8790F"/>
    <w:rsid w:val="00A87ACE"/>
    <w:rsid w:val="00A87B19"/>
    <w:rsid w:val="00A87DD7"/>
    <w:rsid w:val="00A90336"/>
    <w:rsid w:val="00A90778"/>
    <w:rsid w:val="00A90BDF"/>
    <w:rsid w:val="00A91325"/>
    <w:rsid w:val="00A915FA"/>
    <w:rsid w:val="00A91997"/>
    <w:rsid w:val="00A920E3"/>
    <w:rsid w:val="00A9271F"/>
    <w:rsid w:val="00A92A98"/>
    <w:rsid w:val="00A92AB6"/>
    <w:rsid w:val="00A92B36"/>
    <w:rsid w:val="00A92B3B"/>
    <w:rsid w:val="00A92DF2"/>
    <w:rsid w:val="00A92EC9"/>
    <w:rsid w:val="00A9328A"/>
    <w:rsid w:val="00A93943"/>
    <w:rsid w:val="00A93970"/>
    <w:rsid w:val="00A93A28"/>
    <w:rsid w:val="00A93C60"/>
    <w:rsid w:val="00A944A2"/>
    <w:rsid w:val="00A9461E"/>
    <w:rsid w:val="00A9489A"/>
    <w:rsid w:val="00A948F1"/>
    <w:rsid w:val="00A94E26"/>
    <w:rsid w:val="00A95382"/>
    <w:rsid w:val="00A95D10"/>
    <w:rsid w:val="00A95FE4"/>
    <w:rsid w:val="00A9604C"/>
    <w:rsid w:val="00A96193"/>
    <w:rsid w:val="00A962F3"/>
    <w:rsid w:val="00A96672"/>
    <w:rsid w:val="00A96B22"/>
    <w:rsid w:val="00A96D39"/>
    <w:rsid w:val="00A9786E"/>
    <w:rsid w:val="00A97A60"/>
    <w:rsid w:val="00A97B08"/>
    <w:rsid w:val="00A97D4B"/>
    <w:rsid w:val="00A97E52"/>
    <w:rsid w:val="00AA014B"/>
    <w:rsid w:val="00AA0308"/>
    <w:rsid w:val="00AA0E89"/>
    <w:rsid w:val="00AA1C3A"/>
    <w:rsid w:val="00AA1D85"/>
    <w:rsid w:val="00AA1EA4"/>
    <w:rsid w:val="00AA21E1"/>
    <w:rsid w:val="00AA24F3"/>
    <w:rsid w:val="00AA258C"/>
    <w:rsid w:val="00AA286F"/>
    <w:rsid w:val="00AA2CF4"/>
    <w:rsid w:val="00AA2D8F"/>
    <w:rsid w:val="00AA2FE4"/>
    <w:rsid w:val="00AA31BE"/>
    <w:rsid w:val="00AA3583"/>
    <w:rsid w:val="00AA3D7F"/>
    <w:rsid w:val="00AA408F"/>
    <w:rsid w:val="00AA44EE"/>
    <w:rsid w:val="00AA4537"/>
    <w:rsid w:val="00AA4704"/>
    <w:rsid w:val="00AA4895"/>
    <w:rsid w:val="00AA489D"/>
    <w:rsid w:val="00AA49B4"/>
    <w:rsid w:val="00AA4A0F"/>
    <w:rsid w:val="00AA4B6F"/>
    <w:rsid w:val="00AA4F24"/>
    <w:rsid w:val="00AA52C9"/>
    <w:rsid w:val="00AA53B9"/>
    <w:rsid w:val="00AA587B"/>
    <w:rsid w:val="00AA5F27"/>
    <w:rsid w:val="00AA6597"/>
    <w:rsid w:val="00AA68E3"/>
    <w:rsid w:val="00AA68F3"/>
    <w:rsid w:val="00AA71EC"/>
    <w:rsid w:val="00AA76EC"/>
    <w:rsid w:val="00AA7AF0"/>
    <w:rsid w:val="00AA7D41"/>
    <w:rsid w:val="00AA7F71"/>
    <w:rsid w:val="00AB02D1"/>
    <w:rsid w:val="00AB0AE2"/>
    <w:rsid w:val="00AB10E6"/>
    <w:rsid w:val="00AB11B2"/>
    <w:rsid w:val="00AB174F"/>
    <w:rsid w:val="00AB19F2"/>
    <w:rsid w:val="00AB1B36"/>
    <w:rsid w:val="00AB1E81"/>
    <w:rsid w:val="00AB211C"/>
    <w:rsid w:val="00AB225F"/>
    <w:rsid w:val="00AB24B2"/>
    <w:rsid w:val="00AB2844"/>
    <w:rsid w:val="00AB2A10"/>
    <w:rsid w:val="00AB2DA1"/>
    <w:rsid w:val="00AB2E08"/>
    <w:rsid w:val="00AB2EB0"/>
    <w:rsid w:val="00AB30FE"/>
    <w:rsid w:val="00AB321D"/>
    <w:rsid w:val="00AB370D"/>
    <w:rsid w:val="00AB3979"/>
    <w:rsid w:val="00AB3A94"/>
    <w:rsid w:val="00AB3C10"/>
    <w:rsid w:val="00AB3FD5"/>
    <w:rsid w:val="00AB4546"/>
    <w:rsid w:val="00AB4661"/>
    <w:rsid w:val="00AB473A"/>
    <w:rsid w:val="00AB4756"/>
    <w:rsid w:val="00AB4B87"/>
    <w:rsid w:val="00AB4C81"/>
    <w:rsid w:val="00AB4EFC"/>
    <w:rsid w:val="00AB4F8E"/>
    <w:rsid w:val="00AB4FF9"/>
    <w:rsid w:val="00AB5346"/>
    <w:rsid w:val="00AB5670"/>
    <w:rsid w:val="00AB5811"/>
    <w:rsid w:val="00AB5908"/>
    <w:rsid w:val="00AB596A"/>
    <w:rsid w:val="00AB5A84"/>
    <w:rsid w:val="00AB5AE5"/>
    <w:rsid w:val="00AB5ECA"/>
    <w:rsid w:val="00AB61D6"/>
    <w:rsid w:val="00AB646F"/>
    <w:rsid w:val="00AB65EC"/>
    <w:rsid w:val="00AB66C1"/>
    <w:rsid w:val="00AB69CB"/>
    <w:rsid w:val="00AB6A4C"/>
    <w:rsid w:val="00AB7257"/>
    <w:rsid w:val="00AB7286"/>
    <w:rsid w:val="00AB7584"/>
    <w:rsid w:val="00AB7596"/>
    <w:rsid w:val="00AB771F"/>
    <w:rsid w:val="00AB7815"/>
    <w:rsid w:val="00AB7858"/>
    <w:rsid w:val="00AB7CCD"/>
    <w:rsid w:val="00AC0045"/>
    <w:rsid w:val="00AC009D"/>
    <w:rsid w:val="00AC0292"/>
    <w:rsid w:val="00AC04EB"/>
    <w:rsid w:val="00AC06F9"/>
    <w:rsid w:val="00AC07A7"/>
    <w:rsid w:val="00AC0B5C"/>
    <w:rsid w:val="00AC0F55"/>
    <w:rsid w:val="00AC12C6"/>
    <w:rsid w:val="00AC1324"/>
    <w:rsid w:val="00AC1823"/>
    <w:rsid w:val="00AC19C3"/>
    <w:rsid w:val="00AC1F98"/>
    <w:rsid w:val="00AC205F"/>
    <w:rsid w:val="00AC2B22"/>
    <w:rsid w:val="00AC2DCB"/>
    <w:rsid w:val="00AC3583"/>
    <w:rsid w:val="00AC3CC2"/>
    <w:rsid w:val="00AC4079"/>
    <w:rsid w:val="00AC4110"/>
    <w:rsid w:val="00AC446F"/>
    <w:rsid w:val="00AC45B9"/>
    <w:rsid w:val="00AC48A3"/>
    <w:rsid w:val="00AC48DA"/>
    <w:rsid w:val="00AC4A8A"/>
    <w:rsid w:val="00AC4B72"/>
    <w:rsid w:val="00AC4D10"/>
    <w:rsid w:val="00AC4DCB"/>
    <w:rsid w:val="00AC515E"/>
    <w:rsid w:val="00AC534E"/>
    <w:rsid w:val="00AC5532"/>
    <w:rsid w:val="00AC55B7"/>
    <w:rsid w:val="00AC59AF"/>
    <w:rsid w:val="00AC5AEA"/>
    <w:rsid w:val="00AC5B9F"/>
    <w:rsid w:val="00AC6ECB"/>
    <w:rsid w:val="00AC6ECF"/>
    <w:rsid w:val="00AC6EF6"/>
    <w:rsid w:val="00AC6F69"/>
    <w:rsid w:val="00AC752D"/>
    <w:rsid w:val="00AC7608"/>
    <w:rsid w:val="00AC77BC"/>
    <w:rsid w:val="00AC7874"/>
    <w:rsid w:val="00AC7A5B"/>
    <w:rsid w:val="00AC7C2F"/>
    <w:rsid w:val="00AD01A9"/>
    <w:rsid w:val="00AD069A"/>
    <w:rsid w:val="00AD06BA"/>
    <w:rsid w:val="00AD084D"/>
    <w:rsid w:val="00AD0EC5"/>
    <w:rsid w:val="00AD0F27"/>
    <w:rsid w:val="00AD0F34"/>
    <w:rsid w:val="00AD0F53"/>
    <w:rsid w:val="00AD10FE"/>
    <w:rsid w:val="00AD15F0"/>
    <w:rsid w:val="00AD170C"/>
    <w:rsid w:val="00AD1A7D"/>
    <w:rsid w:val="00AD1B8B"/>
    <w:rsid w:val="00AD1C23"/>
    <w:rsid w:val="00AD1E6E"/>
    <w:rsid w:val="00AD1EA3"/>
    <w:rsid w:val="00AD1EBC"/>
    <w:rsid w:val="00AD23CC"/>
    <w:rsid w:val="00AD23F5"/>
    <w:rsid w:val="00AD28E8"/>
    <w:rsid w:val="00AD2BE5"/>
    <w:rsid w:val="00AD2DE3"/>
    <w:rsid w:val="00AD3202"/>
    <w:rsid w:val="00AD3277"/>
    <w:rsid w:val="00AD3355"/>
    <w:rsid w:val="00AD36A0"/>
    <w:rsid w:val="00AD3CD3"/>
    <w:rsid w:val="00AD3E4F"/>
    <w:rsid w:val="00AD4476"/>
    <w:rsid w:val="00AD454E"/>
    <w:rsid w:val="00AD46B1"/>
    <w:rsid w:val="00AD4B40"/>
    <w:rsid w:val="00AD5191"/>
    <w:rsid w:val="00AD5207"/>
    <w:rsid w:val="00AD54BD"/>
    <w:rsid w:val="00AD58BA"/>
    <w:rsid w:val="00AD5B85"/>
    <w:rsid w:val="00AD5E2E"/>
    <w:rsid w:val="00AD5E93"/>
    <w:rsid w:val="00AD60EE"/>
    <w:rsid w:val="00AD6F74"/>
    <w:rsid w:val="00AD72C2"/>
    <w:rsid w:val="00AD7465"/>
    <w:rsid w:val="00AD7660"/>
    <w:rsid w:val="00AD7ADB"/>
    <w:rsid w:val="00AD7B00"/>
    <w:rsid w:val="00AD7BE9"/>
    <w:rsid w:val="00AD7C46"/>
    <w:rsid w:val="00AD7C73"/>
    <w:rsid w:val="00AD7FB2"/>
    <w:rsid w:val="00AE0793"/>
    <w:rsid w:val="00AE07D4"/>
    <w:rsid w:val="00AE0BE2"/>
    <w:rsid w:val="00AE0C04"/>
    <w:rsid w:val="00AE0C7F"/>
    <w:rsid w:val="00AE0DD7"/>
    <w:rsid w:val="00AE0EB3"/>
    <w:rsid w:val="00AE0EF2"/>
    <w:rsid w:val="00AE0F71"/>
    <w:rsid w:val="00AE167C"/>
    <w:rsid w:val="00AE1701"/>
    <w:rsid w:val="00AE1E28"/>
    <w:rsid w:val="00AE241D"/>
    <w:rsid w:val="00AE2592"/>
    <w:rsid w:val="00AE2693"/>
    <w:rsid w:val="00AE2C89"/>
    <w:rsid w:val="00AE3227"/>
    <w:rsid w:val="00AE32D8"/>
    <w:rsid w:val="00AE349B"/>
    <w:rsid w:val="00AE35B9"/>
    <w:rsid w:val="00AE3730"/>
    <w:rsid w:val="00AE3A65"/>
    <w:rsid w:val="00AE3C3D"/>
    <w:rsid w:val="00AE3E71"/>
    <w:rsid w:val="00AE4454"/>
    <w:rsid w:val="00AE4473"/>
    <w:rsid w:val="00AE47FE"/>
    <w:rsid w:val="00AE4A46"/>
    <w:rsid w:val="00AE4B15"/>
    <w:rsid w:val="00AE4BC8"/>
    <w:rsid w:val="00AE54B2"/>
    <w:rsid w:val="00AE555F"/>
    <w:rsid w:val="00AE5A25"/>
    <w:rsid w:val="00AE5BBA"/>
    <w:rsid w:val="00AE6128"/>
    <w:rsid w:val="00AE6441"/>
    <w:rsid w:val="00AE6490"/>
    <w:rsid w:val="00AE6A36"/>
    <w:rsid w:val="00AE6FC4"/>
    <w:rsid w:val="00AE723A"/>
    <w:rsid w:val="00AE72BB"/>
    <w:rsid w:val="00AE74C0"/>
    <w:rsid w:val="00AE7571"/>
    <w:rsid w:val="00AE7DE4"/>
    <w:rsid w:val="00AE7FA6"/>
    <w:rsid w:val="00AF021F"/>
    <w:rsid w:val="00AF03FB"/>
    <w:rsid w:val="00AF047A"/>
    <w:rsid w:val="00AF0756"/>
    <w:rsid w:val="00AF0AA6"/>
    <w:rsid w:val="00AF0AF7"/>
    <w:rsid w:val="00AF0BE7"/>
    <w:rsid w:val="00AF0C3C"/>
    <w:rsid w:val="00AF131F"/>
    <w:rsid w:val="00AF171F"/>
    <w:rsid w:val="00AF17CB"/>
    <w:rsid w:val="00AF1A81"/>
    <w:rsid w:val="00AF1C8C"/>
    <w:rsid w:val="00AF22A9"/>
    <w:rsid w:val="00AF286E"/>
    <w:rsid w:val="00AF2DAF"/>
    <w:rsid w:val="00AF31E1"/>
    <w:rsid w:val="00AF3231"/>
    <w:rsid w:val="00AF331E"/>
    <w:rsid w:val="00AF33F0"/>
    <w:rsid w:val="00AF3B8D"/>
    <w:rsid w:val="00AF3E10"/>
    <w:rsid w:val="00AF3FB7"/>
    <w:rsid w:val="00AF47C0"/>
    <w:rsid w:val="00AF4882"/>
    <w:rsid w:val="00AF4A72"/>
    <w:rsid w:val="00AF4ACD"/>
    <w:rsid w:val="00AF4E30"/>
    <w:rsid w:val="00AF5166"/>
    <w:rsid w:val="00AF51EC"/>
    <w:rsid w:val="00AF5396"/>
    <w:rsid w:val="00AF55C6"/>
    <w:rsid w:val="00AF55C8"/>
    <w:rsid w:val="00AF5CF2"/>
    <w:rsid w:val="00AF6009"/>
    <w:rsid w:val="00AF6075"/>
    <w:rsid w:val="00AF60DC"/>
    <w:rsid w:val="00AF612E"/>
    <w:rsid w:val="00AF6817"/>
    <w:rsid w:val="00AF6A99"/>
    <w:rsid w:val="00AF6DA2"/>
    <w:rsid w:val="00AF6E89"/>
    <w:rsid w:val="00AF73F7"/>
    <w:rsid w:val="00AF753C"/>
    <w:rsid w:val="00AF7862"/>
    <w:rsid w:val="00AF7ABC"/>
    <w:rsid w:val="00AF7EC3"/>
    <w:rsid w:val="00B000A8"/>
    <w:rsid w:val="00B0029A"/>
    <w:rsid w:val="00B00774"/>
    <w:rsid w:val="00B00A33"/>
    <w:rsid w:val="00B00E01"/>
    <w:rsid w:val="00B00EB1"/>
    <w:rsid w:val="00B01363"/>
    <w:rsid w:val="00B01806"/>
    <w:rsid w:val="00B01A16"/>
    <w:rsid w:val="00B01F55"/>
    <w:rsid w:val="00B023C5"/>
    <w:rsid w:val="00B02492"/>
    <w:rsid w:val="00B02DCC"/>
    <w:rsid w:val="00B02FEB"/>
    <w:rsid w:val="00B036C5"/>
    <w:rsid w:val="00B03B7C"/>
    <w:rsid w:val="00B03D77"/>
    <w:rsid w:val="00B03DF5"/>
    <w:rsid w:val="00B045CC"/>
    <w:rsid w:val="00B0480E"/>
    <w:rsid w:val="00B0489F"/>
    <w:rsid w:val="00B04C2B"/>
    <w:rsid w:val="00B053B1"/>
    <w:rsid w:val="00B05D07"/>
    <w:rsid w:val="00B05D56"/>
    <w:rsid w:val="00B06150"/>
    <w:rsid w:val="00B06D7A"/>
    <w:rsid w:val="00B06E05"/>
    <w:rsid w:val="00B072E5"/>
    <w:rsid w:val="00B074C6"/>
    <w:rsid w:val="00B07C56"/>
    <w:rsid w:val="00B1055F"/>
    <w:rsid w:val="00B10729"/>
    <w:rsid w:val="00B107E3"/>
    <w:rsid w:val="00B10DFE"/>
    <w:rsid w:val="00B10FDB"/>
    <w:rsid w:val="00B10FF7"/>
    <w:rsid w:val="00B115D8"/>
    <w:rsid w:val="00B125DA"/>
    <w:rsid w:val="00B12643"/>
    <w:rsid w:val="00B1278D"/>
    <w:rsid w:val="00B127EE"/>
    <w:rsid w:val="00B13017"/>
    <w:rsid w:val="00B13140"/>
    <w:rsid w:val="00B1375A"/>
    <w:rsid w:val="00B13C6C"/>
    <w:rsid w:val="00B13CB1"/>
    <w:rsid w:val="00B142C5"/>
    <w:rsid w:val="00B14426"/>
    <w:rsid w:val="00B144EC"/>
    <w:rsid w:val="00B146F0"/>
    <w:rsid w:val="00B14862"/>
    <w:rsid w:val="00B14C76"/>
    <w:rsid w:val="00B15292"/>
    <w:rsid w:val="00B152D4"/>
    <w:rsid w:val="00B153AC"/>
    <w:rsid w:val="00B153CD"/>
    <w:rsid w:val="00B159DA"/>
    <w:rsid w:val="00B16040"/>
    <w:rsid w:val="00B16158"/>
    <w:rsid w:val="00B1623E"/>
    <w:rsid w:val="00B162E4"/>
    <w:rsid w:val="00B163A2"/>
    <w:rsid w:val="00B1665E"/>
    <w:rsid w:val="00B16873"/>
    <w:rsid w:val="00B16D44"/>
    <w:rsid w:val="00B16D5C"/>
    <w:rsid w:val="00B16EAD"/>
    <w:rsid w:val="00B16F47"/>
    <w:rsid w:val="00B17117"/>
    <w:rsid w:val="00B171BC"/>
    <w:rsid w:val="00B17C23"/>
    <w:rsid w:val="00B17D29"/>
    <w:rsid w:val="00B17DD9"/>
    <w:rsid w:val="00B17F10"/>
    <w:rsid w:val="00B17F71"/>
    <w:rsid w:val="00B202C8"/>
    <w:rsid w:val="00B203BC"/>
    <w:rsid w:val="00B20923"/>
    <w:rsid w:val="00B2150C"/>
    <w:rsid w:val="00B216E8"/>
    <w:rsid w:val="00B21864"/>
    <w:rsid w:val="00B2290F"/>
    <w:rsid w:val="00B231DF"/>
    <w:rsid w:val="00B233EF"/>
    <w:rsid w:val="00B2344F"/>
    <w:rsid w:val="00B23BCA"/>
    <w:rsid w:val="00B23C73"/>
    <w:rsid w:val="00B23E9D"/>
    <w:rsid w:val="00B23EE3"/>
    <w:rsid w:val="00B24570"/>
    <w:rsid w:val="00B245D8"/>
    <w:rsid w:val="00B246FF"/>
    <w:rsid w:val="00B249AF"/>
    <w:rsid w:val="00B24B6E"/>
    <w:rsid w:val="00B2501B"/>
    <w:rsid w:val="00B253FA"/>
    <w:rsid w:val="00B25629"/>
    <w:rsid w:val="00B25829"/>
    <w:rsid w:val="00B25880"/>
    <w:rsid w:val="00B25DE5"/>
    <w:rsid w:val="00B25FCA"/>
    <w:rsid w:val="00B26321"/>
    <w:rsid w:val="00B26ACD"/>
    <w:rsid w:val="00B26BE0"/>
    <w:rsid w:val="00B26D77"/>
    <w:rsid w:val="00B26DAE"/>
    <w:rsid w:val="00B26DDE"/>
    <w:rsid w:val="00B26ECA"/>
    <w:rsid w:val="00B2705C"/>
    <w:rsid w:val="00B27485"/>
    <w:rsid w:val="00B3016A"/>
    <w:rsid w:val="00B302EA"/>
    <w:rsid w:val="00B3030F"/>
    <w:rsid w:val="00B3066C"/>
    <w:rsid w:val="00B30B06"/>
    <w:rsid w:val="00B30D4E"/>
    <w:rsid w:val="00B30FE7"/>
    <w:rsid w:val="00B313F2"/>
    <w:rsid w:val="00B314FE"/>
    <w:rsid w:val="00B316AD"/>
    <w:rsid w:val="00B316FA"/>
    <w:rsid w:val="00B318A3"/>
    <w:rsid w:val="00B31AB7"/>
    <w:rsid w:val="00B31D5F"/>
    <w:rsid w:val="00B32159"/>
    <w:rsid w:val="00B321EC"/>
    <w:rsid w:val="00B3235F"/>
    <w:rsid w:val="00B32406"/>
    <w:rsid w:val="00B32460"/>
    <w:rsid w:val="00B3248D"/>
    <w:rsid w:val="00B324D2"/>
    <w:rsid w:val="00B3287E"/>
    <w:rsid w:val="00B3298C"/>
    <w:rsid w:val="00B32A71"/>
    <w:rsid w:val="00B32BBE"/>
    <w:rsid w:val="00B32C95"/>
    <w:rsid w:val="00B32FF8"/>
    <w:rsid w:val="00B33338"/>
    <w:rsid w:val="00B333F0"/>
    <w:rsid w:val="00B33583"/>
    <w:rsid w:val="00B335FE"/>
    <w:rsid w:val="00B33A79"/>
    <w:rsid w:val="00B33CD8"/>
    <w:rsid w:val="00B33DE3"/>
    <w:rsid w:val="00B33E8F"/>
    <w:rsid w:val="00B34001"/>
    <w:rsid w:val="00B3407B"/>
    <w:rsid w:val="00B3418B"/>
    <w:rsid w:val="00B342EA"/>
    <w:rsid w:val="00B346BE"/>
    <w:rsid w:val="00B34862"/>
    <w:rsid w:val="00B348A3"/>
    <w:rsid w:val="00B34B65"/>
    <w:rsid w:val="00B34DC4"/>
    <w:rsid w:val="00B34EC7"/>
    <w:rsid w:val="00B34FBE"/>
    <w:rsid w:val="00B351C6"/>
    <w:rsid w:val="00B352F1"/>
    <w:rsid w:val="00B35338"/>
    <w:rsid w:val="00B353BA"/>
    <w:rsid w:val="00B35400"/>
    <w:rsid w:val="00B35629"/>
    <w:rsid w:val="00B363AA"/>
    <w:rsid w:val="00B36463"/>
    <w:rsid w:val="00B36950"/>
    <w:rsid w:val="00B36B09"/>
    <w:rsid w:val="00B36D83"/>
    <w:rsid w:val="00B36EA7"/>
    <w:rsid w:val="00B36EDB"/>
    <w:rsid w:val="00B36FD5"/>
    <w:rsid w:val="00B37289"/>
    <w:rsid w:val="00B37AC1"/>
    <w:rsid w:val="00B37E92"/>
    <w:rsid w:val="00B37EB9"/>
    <w:rsid w:val="00B40304"/>
    <w:rsid w:val="00B40427"/>
    <w:rsid w:val="00B40C85"/>
    <w:rsid w:val="00B40E3E"/>
    <w:rsid w:val="00B41671"/>
    <w:rsid w:val="00B41EE0"/>
    <w:rsid w:val="00B42615"/>
    <w:rsid w:val="00B4266A"/>
    <w:rsid w:val="00B42775"/>
    <w:rsid w:val="00B4297E"/>
    <w:rsid w:val="00B42A9B"/>
    <w:rsid w:val="00B42BAA"/>
    <w:rsid w:val="00B42BB5"/>
    <w:rsid w:val="00B42E5B"/>
    <w:rsid w:val="00B42E92"/>
    <w:rsid w:val="00B43175"/>
    <w:rsid w:val="00B43D36"/>
    <w:rsid w:val="00B43DFB"/>
    <w:rsid w:val="00B43E08"/>
    <w:rsid w:val="00B44449"/>
    <w:rsid w:val="00B44646"/>
    <w:rsid w:val="00B4487D"/>
    <w:rsid w:val="00B44EFF"/>
    <w:rsid w:val="00B44F64"/>
    <w:rsid w:val="00B4524B"/>
    <w:rsid w:val="00B452E3"/>
    <w:rsid w:val="00B45392"/>
    <w:rsid w:val="00B456B1"/>
    <w:rsid w:val="00B457BB"/>
    <w:rsid w:val="00B45964"/>
    <w:rsid w:val="00B459A2"/>
    <w:rsid w:val="00B45B98"/>
    <w:rsid w:val="00B45D04"/>
    <w:rsid w:val="00B45D5B"/>
    <w:rsid w:val="00B45F42"/>
    <w:rsid w:val="00B45F8C"/>
    <w:rsid w:val="00B4621F"/>
    <w:rsid w:val="00B4626F"/>
    <w:rsid w:val="00B462B6"/>
    <w:rsid w:val="00B4636E"/>
    <w:rsid w:val="00B46517"/>
    <w:rsid w:val="00B46558"/>
    <w:rsid w:val="00B4657D"/>
    <w:rsid w:val="00B46744"/>
    <w:rsid w:val="00B46957"/>
    <w:rsid w:val="00B46964"/>
    <w:rsid w:val="00B46A0D"/>
    <w:rsid w:val="00B46BB3"/>
    <w:rsid w:val="00B4757C"/>
    <w:rsid w:val="00B47691"/>
    <w:rsid w:val="00B47D02"/>
    <w:rsid w:val="00B47DBA"/>
    <w:rsid w:val="00B5035D"/>
    <w:rsid w:val="00B5054D"/>
    <w:rsid w:val="00B50565"/>
    <w:rsid w:val="00B508AC"/>
    <w:rsid w:val="00B50C06"/>
    <w:rsid w:val="00B50FDE"/>
    <w:rsid w:val="00B524D9"/>
    <w:rsid w:val="00B5287A"/>
    <w:rsid w:val="00B52D85"/>
    <w:rsid w:val="00B52F95"/>
    <w:rsid w:val="00B534B1"/>
    <w:rsid w:val="00B53C0A"/>
    <w:rsid w:val="00B53E6B"/>
    <w:rsid w:val="00B545A4"/>
    <w:rsid w:val="00B5472D"/>
    <w:rsid w:val="00B54869"/>
    <w:rsid w:val="00B54A83"/>
    <w:rsid w:val="00B54AAA"/>
    <w:rsid w:val="00B54B86"/>
    <w:rsid w:val="00B54DBF"/>
    <w:rsid w:val="00B55062"/>
    <w:rsid w:val="00B550D2"/>
    <w:rsid w:val="00B55494"/>
    <w:rsid w:val="00B5549C"/>
    <w:rsid w:val="00B5549F"/>
    <w:rsid w:val="00B55E47"/>
    <w:rsid w:val="00B56B31"/>
    <w:rsid w:val="00B56EBC"/>
    <w:rsid w:val="00B574F5"/>
    <w:rsid w:val="00B57768"/>
    <w:rsid w:val="00B57789"/>
    <w:rsid w:val="00B578AD"/>
    <w:rsid w:val="00B57A89"/>
    <w:rsid w:val="00B57C9E"/>
    <w:rsid w:val="00B6033C"/>
    <w:rsid w:val="00B604A4"/>
    <w:rsid w:val="00B605DA"/>
    <w:rsid w:val="00B60879"/>
    <w:rsid w:val="00B60A3A"/>
    <w:rsid w:val="00B60C03"/>
    <w:rsid w:val="00B60C5F"/>
    <w:rsid w:val="00B60D80"/>
    <w:rsid w:val="00B61FF8"/>
    <w:rsid w:val="00B623AD"/>
    <w:rsid w:val="00B630E8"/>
    <w:rsid w:val="00B63266"/>
    <w:rsid w:val="00B63566"/>
    <w:rsid w:val="00B63862"/>
    <w:rsid w:val="00B63A71"/>
    <w:rsid w:val="00B6410C"/>
    <w:rsid w:val="00B6423E"/>
    <w:rsid w:val="00B64CAB"/>
    <w:rsid w:val="00B65347"/>
    <w:rsid w:val="00B654C3"/>
    <w:rsid w:val="00B655FC"/>
    <w:rsid w:val="00B65606"/>
    <w:rsid w:val="00B65679"/>
    <w:rsid w:val="00B65B25"/>
    <w:rsid w:val="00B65EF2"/>
    <w:rsid w:val="00B65F7A"/>
    <w:rsid w:val="00B66209"/>
    <w:rsid w:val="00B6642B"/>
    <w:rsid w:val="00B6683C"/>
    <w:rsid w:val="00B6688B"/>
    <w:rsid w:val="00B66975"/>
    <w:rsid w:val="00B66A90"/>
    <w:rsid w:val="00B66FDA"/>
    <w:rsid w:val="00B67289"/>
    <w:rsid w:val="00B67419"/>
    <w:rsid w:val="00B674A4"/>
    <w:rsid w:val="00B67677"/>
    <w:rsid w:val="00B67938"/>
    <w:rsid w:val="00B67BBC"/>
    <w:rsid w:val="00B67C77"/>
    <w:rsid w:val="00B67D6E"/>
    <w:rsid w:val="00B67E99"/>
    <w:rsid w:val="00B703A3"/>
    <w:rsid w:val="00B708E0"/>
    <w:rsid w:val="00B70B2A"/>
    <w:rsid w:val="00B70EEE"/>
    <w:rsid w:val="00B70F4B"/>
    <w:rsid w:val="00B71114"/>
    <w:rsid w:val="00B7139F"/>
    <w:rsid w:val="00B7158B"/>
    <w:rsid w:val="00B71770"/>
    <w:rsid w:val="00B71825"/>
    <w:rsid w:val="00B71968"/>
    <w:rsid w:val="00B719E8"/>
    <w:rsid w:val="00B71BBE"/>
    <w:rsid w:val="00B71D93"/>
    <w:rsid w:val="00B71DFE"/>
    <w:rsid w:val="00B71EC8"/>
    <w:rsid w:val="00B720FD"/>
    <w:rsid w:val="00B72859"/>
    <w:rsid w:val="00B72886"/>
    <w:rsid w:val="00B72ACA"/>
    <w:rsid w:val="00B72E68"/>
    <w:rsid w:val="00B73579"/>
    <w:rsid w:val="00B73656"/>
    <w:rsid w:val="00B73724"/>
    <w:rsid w:val="00B73AC2"/>
    <w:rsid w:val="00B73C54"/>
    <w:rsid w:val="00B73D9D"/>
    <w:rsid w:val="00B73EEA"/>
    <w:rsid w:val="00B73FE1"/>
    <w:rsid w:val="00B740DC"/>
    <w:rsid w:val="00B7419D"/>
    <w:rsid w:val="00B74268"/>
    <w:rsid w:val="00B749CB"/>
    <w:rsid w:val="00B7550B"/>
    <w:rsid w:val="00B756B1"/>
    <w:rsid w:val="00B75765"/>
    <w:rsid w:val="00B759E7"/>
    <w:rsid w:val="00B75BF9"/>
    <w:rsid w:val="00B75ECD"/>
    <w:rsid w:val="00B75F14"/>
    <w:rsid w:val="00B761C3"/>
    <w:rsid w:val="00B76266"/>
    <w:rsid w:val="00B7632A"/>
    <w:rsid w:val="00B764C3"/>
    <w:rsid w:val="00B765A0"/>
    <w:rsid w:val="00B7663D"/>
    <w:rsid w:val="00B7668B"/>
    <w:rsid w:val="00B7675A"/>
    <w:rsid w:val="00B76792"/>
    <w:rsid w:val="00B76A34"/>
    <w:rsid w:val="00B76B5C"/>
    <w:rsid w:val="00B76D4C"/>
    <w:rsid w:val="00B774C0"/>
    <w:rsid w:val="00B77773"/>
    <w:rsid w:val="00B7784C"/>
    <w:rsid w:val="00B779B3"/>
    <w:rsid w:val="00B77C93"/>
    <w:rsid w:val="00B77DFC"/>
    <w:rsid w:val="00B80EB5"/>
    <w:rsid w:val="00B80F05"/>
    <w:rsid w:val="00B8100A"/>
    <w:rsid w:val="00B811DE"/>
    <w:rsid w:val="00B814BE"/>
    <w:rsid w:val="00B8166F"/>
    <w:rsid w:val="00B8167A"/>
    <w:rsid w:val="00B81896"/>
    <w:rsid w:val="00B81957"/>
    <w:rsid w:val="00B81D23"/>
    <w:rsid w:val="00B81D51"/>
    <w:rsid w:val="00B81F7F"/>
    <w:rsid w:val="00B8226D"/>
    <w:rsid w:val="00B82695"/>
    <w:rsid w:val="00B8269F"/>
    <w:rsid w:val="00B8274F"/>
    <w:rsid w:val="00B82A2A"/>
    <w:rsid w:val="00B82B8A"/>
    <w:rsid w:val="00B82D60"/>
    <w:rsid w:val="00B82DCD"/>
    <w:rsid w:val="00B8303F"/>
    <w:rsid w:val="00B832E0"/>
    <w:rsid w:val="00B833F7"/>
    <w:rsid w:val="00B83436"/>
    <w:rsid w:val="00B83C75"/>
    <w:rsid w:val="00B845C0"/>
    <w:rsid w:val="00B848C9"/>
    <w:rsid w:val="00B84C92"/>
    <w:rsid w:val="00B84E7C"/>
    <w:rsid w:val="00B850F3"/>
    <w:rsid w:val="00B8524B"/>
    <w:rsid w:val="00B8560F"/>
    <w:rsid w:val="00B8591B"/>
    <w:rsid w:val="00B85BC6"/>
    <w:rsid w:val="00B85D0E"/>
    <w:rsid w:val="00B86173"/>
    <w:rsid w:val="00B862D0"/>
    <w:rsid w:val="00B86619"/>
    <w:rsid w:val="00B86671"/>
    <w:rsid w:val="00B86802"/>
    <w:rsid w:val="00B86BD8"/>
    <w:rsid w:val="00B87341"/>
    <w:rsid w:val="00B8737C"/>
    <w:rsid w:val="00B8755A"/>
    <w:rsid w:val="00B87723"/>
    <w:rsid w:val="00B8798A"/>
    <w:rsid w:val="00B87B09"/>
    <w:rsid w:val="00B87DA7"/>
    <w:rsid w:val="00B87F33"/>
    <w:rsid w:val="00B90037"/>
    <w:rsid w:val="00B90231"/>
    <w:rsid w:val="00B90CD8"/>
    <w:rsid w:val="00B90D0D"/>
    <w:rsid w:val="00B91855"/>
    <w:rsid w:val="00B921D4"/>
    <w:rsid w:val="00B92870"/>
    <w:rsid w:val="00B92DE3"/>
    <w:rsid w:val="00B92E48"/>
    <w:rsid w:val="00B92F79"/>
    <w:rsid w:val="00B93332"/>
    <w:rsid w:val="00B9366E"/>
    <w:rsid w:val="00B93D0A"/>
    <w:rsid w:val="00B9412D"/>
    <w:rsid w:val="00B944A5"/>
    <w:rsid w:val="00B945FB"/>
    <w:rsid w:val="00B95348"/>
    <w:rsid w:val="00B95A34"/>
    <w:rsid w:val="00B95B13"/>
    <w:rsid w:val="00B95B61"/>
    <w:rsid w:val="00B95BC0"/>
    <w:rsid w:val="00B95DE9"/>
    <w:rsid w:val="00B95E5F"/>
    <w:rsid w:val="00B960F7"/>
    <w:rsid w:val="00B962BE"/>
    <w:rsid w:val="00B9635B"/>
    <w:rsid w:val="00B96511"/>
    <w:rsid w:val="00B96750"/>
    <w:rsid w:val="00B969E6"/>
    <w:rsid w:val="00B96F23"/>
    <w:rsid w:val="00B970EF"/>
    <w:rsid w:val="00B97245"/>
    <w:rsid w:val="00B9724A"/>
    <w:rsid w:val="00B972BC"/>
    <w:rsid w:val="00B972DC"/>
    <w:rsid w:val="00B973EB"/>
    <w:rsid w:val="00B97EC0"/>
    <w:rsid w:val="00BA03BF"/>
    <w:rsid w:val="00BA0408"/>
    <w:rsid w:val="00BA04FB"/>
    <w:rsid w:val="00BA0C45"/>
    <w:rsid w:val="00BA138D"/>
    <w:rsid w:val="00BA16AB"/>
    <w:rsid w:val="00BA1842"/>
    <w:rsid w:val="00BA18D3"/>
    <w:rsid w:val="00BA1C4C"/>
    <w:rsid w:val="00BA1D1C"/>
    <w:rsid w:val="00BA1F25"/>
    <w:rsid w:val="00BA1F51"/>
    <w:rsid w:val="00BA2180"/>
    <w:rsid w:val="00BA23E8"/>
    <w:rsid w:val="00BA29F2"/>
    <w:rsid w:val="00BA2FE8"/>
    <w:rsid w:val="00BA33C0"/>
    <w:rsid w:val="00BA3622"/>
    <w:rsid w:val="00BA3713"/>
    <w:rsid w:val="00BA39E5"/>
    <w:rsid w:val="00BA3AF9"/>
    <w:rsid w:val="00BA3E69"/>
    <w:rsid w:val="00BA3F69"/>
    <w:rsid w:val="00BA4262"/>
    <w:rsid w:val="00BA45BE"/>
    <w:rsid w:val="00BA5252"/>
    <w:rsid w:val="00BA52AB"/>
    <w:rsid w:val="00BA5AE6"/>
    <w:rsid w:val="00BA5CF5"/>
    <w:rsid w:val="00BA6436"/>
    <w:rsid w:val="00BA7182"/>
    <w:rsid w:val="00BA71E8"/>
    <w:rsid w:val="00BA7272"/>
    <w:rsid w:val="00BA786E"/>
    <w:rsid w:val="00BB0184"/>
    <w:rsid w:val="00BB03FB"/>
    <w:rsid w:val="00BB08D8"/>
    <w:rsid w:val="00BB0A39"/>
    <w:rsid w:val="00BB0EE1"/>
    <w:rsid w:val="00BB18B4"/>
    <w:rsid w:val="00BB2036"/>
    <w:rsid w:val="00BB203C"/>
    <w:rsid w:val="00BB2040"/>
    <w:rsid w:val="00BB234D"/>
    <w:rsid w:val="00BB2846"/>
    <w:rsid w:val="00BB2B27"/>
    <w:rsid w:val="00BB349A"/>
    <w:rsid w:val="00BB3568"/>
    <w:rsid w:val="00BB357E"/>
    <w:rsid w:val="00BB39B5"/>
    <w:rsid w:val="00BB3B62"/>
    <w:rsid w:val="00BB3EE3"/>
    <w:rsid w:val="00BB42DF"/>
    <w:rsid w:val="00BB45DC"/>
    <w:rsid w:val="00BB4BA7"/>
    <w:rsid w:val="00BB4CBB"/>
    <w:rsid w:val="00BB4DDE"/>
    <w:rsid w:val="00BB4F37"/>
    <w:rsid w:val="00BB53AF"/>
    <w:rsid w:val="00BB5553"/>
    <w:rsid w:val="00BB5738"/>
    <w:rsid w:val="00BB575B"/>
    <w:rsid w:val="00BB5765"/>
    <w:rsid w:val="00BB5C1F"/>
    <w:rsid w:val="00BB5F91"/>
    <w:rsid w:val="00BB5FF1"/>
    <w:rsid w:val="00BB640F"/>
    <w:rsid w:val="00BB71E8"/>
    <w:rsid w:val="00BB732D"/>
    <w:rsid w:val="00BB7BDB"/>
    <w:rsid w:val="00BB7EF3"/>
    <w:rsid w:val="00BB7F26"/>
    <w:rsid w:val="00BC020E"/>
    <w:rsid w:val="00BC05DE"/>
    <w:rsid w:val="00BC0E1C"/>
    <w:rsid w:val="00BC0E4B"/>
    <w:rsid w:val="00BC0E7D"/>
    <w:rsid w:val="00BC0FAD"/>
    <w:rsid w:val="00BC1073"/>
    <w:rsid w:val="00BC1158"/>
    <w:rsid w:val="00BC1A9C"/>
    <w:rsid w:val="00BC24E7"/>
    <w:rsid w:val="00BC2998"/>
    <w:rsid w:val="00BC29F3"/>
    <w:rsid w:val="00BC2BAE"/>
    <w:rsid w:val="00BC2DB7"/>
    <w:rsid w:val="00BC2E08"/>
    <w:rsid w:val="00BC2E31"/>
    <w:rsid w:val="00BC330D"/>
    <w:rsid w:val="00BC333C"/>
    <w:rsid w:val="00BC3354"/>
    <w:rsid w:val="00BC37E7"/>
    <w:rsid w:val="00BC398E"/>
    <w:rsid w:val="00BC3D68"/>
    <w:rsid w:val="00BC42B1"/>
    <w:rsid w:val="00BC435F"/>
    <w:rsid w:val="00BC46F9"/>
    <w:rsid w:val="00BC49B9"/>
    <w:rsid w:val="00BC4C0C"/>
    <w:rsid w:val="00BC4D1B"/>
    <w:rsid w:val="00BC5451"/>
    <w:rsid w:val="00BC57A1"/>
    <w:rsid w:val="00BC58B4"/>
    <w:rsid w:val="00BC5958"/>
    <w:rsid w:val="00BC5964"/>
    <w:rsid w:val="00BC752D"/>
    <w:rsid w:val="00BC7621"/>
    <w:rsid w:val="00BC76EA"/>
    <w:rsid w:val="00BC7F6A"/>
    <w:rsid w:val="00BD0129"/>
    <w:rsid w:val="00BD01B1"/>
    <w:rsid w:val="00BD06B4"/>
    <w:rsid w:val="00BD0786"/>
    <w:rsid w:val="00BD09ED"/>
    <w:rsid w:val="00BD0E48"/>
    <w:rsid w:val="00BD10A0"/>
    <w:rsid w:val="00BD1107"/>
    <w:rsid w:val="00BD1498"/>
    <w:rsid w:val="00BD1652"/>
    <w:rsid w:val="00BD16B6"/>
    <w:rsid w:val="00BD20FB"/>
    <w:rsid w:val="00BD23C9"/>
    <w:rsid w:val="00BD26CB"/>
    <w:rsid w:val="00BD2B59"/>
    <w:rsid w:val="00BD303E"/>
    <w:rsid w:val="00BD30F9"/>
    <w:rsid w:val="00BD3262"/>
    <w:rsid w:val="00BD35C8"/>
    <w:rsid w:val="00BD3A6D"/>
    <w:rsid w:val="00BD3B64"/>
    <w:rsid w:val="00BD3C5C"/>
    <w:rsid w:val="00BD3DBE"/>
    <w:rsid w:val="00BD417E"/>
    <w:rsid w:val="00BD4464"/>
    <w:rsid w:val="00BD44FB"/>
    <w:rsid w:val="00BD4AC4"/>
    <w:rsid w:val="00BD4BA9"/>
    <w:rsid w:val="00BD4D7C"/>
    <w:rsid w:val="00BD4F57"/>
    <w:rsid w:val="00BD53BF"/>
    <w:rsid w:val="00BD58C2"/>
    <w:rsid w:val="00BD5A6A"/>
    <w:rsid w:val="00BD5BFD"/>
    <w:rsid w:val="00BD662C"/>
    <w:rsid w:val="00BD676C"/>
    <w:rsid w:val="00BD67F1"/>
    <w:rsid w:val="00BD6E91"/>
    <w:rsid w:val="00BD7145"/>
    <w:rsid w:val="00BD73B0"/>
    <w:rsid w:val="00BD7402"/>
    <w:rsid w:val="00BD7434"/>
    <w:rsid w:val="00BD7667"/>
    <w:rsid w:val="00BD766D"/>
    <w:rsid w:val="00BD7917"/>
    <w:rsid w:val="00BD7C0F"/>
    <w:rsid w:val="00BD7DF4"/>
    <w:rsid w:val="00BD7EE9"/>
    <w:rsid w:val="00BE001F"/>
    <w:rsid w:val="00BE05EA"/>
    <w:rsid w:val="00BE068C"/>
    <w:rsid w:val="00BE0722"/>
    <w:rsid w:val="00BE0DB9"/>
    <w:rsid w:val="00BE0E59"/>
    <w:rsid w:val="00BE0F92"/>
    <w:rsid w:val="00BE1415"/>
    <w:rsid w:val="00BE193B"/>
    <w:rsid w:val="00BE1B35"/>
    <w:rsid w:val="00BE1CCC"/>
    <w:rsid w:val="00BE1F9A"/>
    <w:rsid w:val="00BE20DD"/>
    <w:rsid w:val="00BE20F4"/>
    <w:rsid w:val="00BE2CBC"/>
    <w:rsid w:val="00BE2DC9"/>
    <w:rsid w:val="00BE2FF1"/>
    <w:rsid w:val="00BE310A"/>
    <w:rsid w:val="00BE33AF"/>
    <w:rsid w:val="00BE33E4"/>
    <w:rsid w:val="00BE341F"/>
    <w:rsid w:val="00BE34CC"/>
    <w:rsid w:val="00BE36FD"/>
    <w:rsid w:val="00BE3712"/>
    <w:rsid w:val="00BE3AC1"/>
    <w:rsid w:val="00BE40A1"/>
    <w:rsid w:val="00BE4482"/>
    <w:rsid w:val="00BE464D"/>
    <w:rsid w:val="00BE4BFA"/>
    <w:rsid w:val="00BE4F6F"/>
    <w:rsid w:val="00BE5406"/>
    <w:rsid w:val="00BE577A"/>
    <w:rsid w:val="00BE5E22"/>
    <w:rsid w:val="00BE5F12"/>
    <w:rsid w:val="00BE5F36"/>
    <w:rsid w:val="00BE62A8"/>
    <w:rsid w:val="00BE63BB"/>
    <w:rsid w:val="00BE65E7"/>
    <w:rsid w:val="00BE6915"/>
    <w:rsid w:val="00BE6D13"/>
    <w:rsid w:val="00BE6DED"/>
    <w:rsid w:val="00BE6EC6"/>
    <w:rsid w:val="00BE746D"/>
    <w:rsid w:val="00BE761A"/>
    <w:rsid w:val="00BE77D3"/>
    <w:rsid w:val="00BE7812"/>
    <w:rsid w:val="00BE7C63"/>
    <w:rsid w:val="00BE7C82"/>
    <w:rsid w:val="00BE7ECC"/>
    <w:rsid w:val="00BE7F35"/>
    <w:rsid w:val="00BF03CF"/>
    <w:rsid w:val="00BF075C"/>
    <w:rsid w:val="00BF0E73"/>
    <w:rsid w:val="00BF1021"/>
    <w:rsid w:val="00BF10F7"/>
    <w:rsid w:val="00BF111D"/>
    <w:rsid w:val="00BF1952"/>
    <w:rsid w:val="00BF1E2D"/>
    <w:rsid w:val="00BF1FBC"/>
    <w:rsid w:val="00BF22D7"/>
    <w:rsid w:val="00BF2449"/>
    <w:rsid w:val="00BF29A0"/>
    <w:rsid w:val="00BF2AE3"/>
    <w:rsid w:val="00BF2B89"/>
    <w:rsid w:val="00BF2BD3"/>
    <w:rsid w:val="00BF2E52"/>
    <w:rsid w:val="00BF3239"/>
    <w:rsid w:val="00BF3665"/>
    <w:rsid w:val="00BF3813"/>
    <w:rsid w:val="00BF3BBA"/>
    <w:rsid w:val="00BF460E"/>
    <w:rsid w:val="00BF48BE"/>
    <w:rsid w:val="00BF4960"/>
    <w:rsid w:val="00BF4CEF"/>
    <w:rsid w:val="00BF5083"/>
    <w:rsid w:val="00BF5325"/>
    <w:rsid w:val="00BF593C"/>
    <w:rsid w:val="00BF5AAB"/>
    <w:rsid w:val="00BF5C88"/>
    <w:rsid w:val="00BF5E15"/>
    <w:rsid w:val="00BF5E7E"/>
    <w:rsid w:val="00BF64FB"/>
    <w:rsid w:val="00BF6BA8"/>
    <w:rsid w:val="00BF6BF0"/>
    <w:rsid w:val="00BF6C06"/>
    <w:rsid w:val="00BF6FB2"/>
    <w:rsid w:val="00BF7039"/>
    <w:rsid w:val="00BF7056"/>
    <w:rsid w:val="00BF7199"/>
    <w:rsid w:val="00BF7289"/>
    <w:rsid w:val="00BF7382"/>
    <w:rsid w:val="00BF73A0"/>
    <w:rsid w:val="00BF7436"/>
    <w:rsid w:val="00BF7A2C"/>
    <w:rsid w:val="00BF7AA2"/>
    <w:rsid w:val="00C002D6"/>
    <w:rsid w:val="00C004FD"/>
    <w:rsid w:val="00C00946"/>
    <w:rsid w:val="00C0098B"/>
    <w:rsid w:val="00C00F40"/>
    <w:rsid w:val="00C01358"/>
    <w:rsid w:val="00C0142F"/>
    <w:rsid w:val="00C016A2"/>
    <w:rsid w:val="00C019C6"/>
    <w:rsid w:val="00C02062"/>
    <w:rsid w:val="00C02212"/>
    <w:rsid w:val="00C022DA"/>
    <w:rsid w:val="00C0245E"/>
    <w:rsid w:val="00C0292A"/>
    <w:rsid w:val="00C02B91"/>
    <w:rsid w:val="00C02D6F"/>
    <w:rsid w:val="00C02DBB"/>
    <w:rsid w:val="00C02F25"/>
    <w:rsid w:val="00C035ED"/>
    <w:rsid w:val="00C03BCB"/>
    <w:rsid w:val="00C042B7"/>
    <w:rsid w:val="00C04534"/>
    <w:rsid w:val="00C04625"/>
    <w:rsid w:val="00C04687"/>
    <w:rsid w:val="00C046AD"/>
    <w:rsid w:val="00C0475A"/>
    <w:rsid w:val="00C04944"/>
    <w:rsid w:val="00C04A17"/>
    <w:rsid w:val="00C04AB0"/>
    <w:rsid w:val="00C04E96"/>
    <w:rsid w:val="00C04F0C"/>
    <w:rsid w:val="00C0548A"/>
    <w:rsid w:val="00C05498"/>
    <w:rsid w:val="00C056BA"/>
    <w:rsid w:val="00C05719"/>
    <w:rsid w:val="00C057FE"/>
    <w:rsid w:val="00C05BA9"/>
    <w:rsid w:val="00C05EB6"/>
    <w:rsid w:val="00C05EC6"/>
    <w:rsid w:val="00C064D8"/>
    <w:rsid w:val="00C06810"/>
    <w:rsid w:val="00C06BD7"/>
    <w:rsid w:val="00C06ED3"/>
    <w:rsid w:val="00C072DD"/>
    <w:rsid w:val="00C07426"/>
    <w:rsid w:val="00C075FA"/>
    <w:rsid w:val="00C076E3"/>
    <w:rsid w:val="00C07859"/>
    <w:rsid w:val="00C078A1"/>
    <w:rsid w:val="00C0798A"/>
    <w:rsid w:val="00C07ADE"/>
    <w:rsid w:val="00C07B2A"/>
    <w:rsid w:val="00C07D65"/>
    <w:rsid w:val="00C10396"/>
    <w:rsid w:val="00C103B6"/>
    <w:rsid w:val="00C10412"/>
    <w:rsid w:val="00C1057A"/>
    <w:rsid w:val="00C105D1"/>
    <w:rsid w:val="00C10658"/>
    <w:rsid w:val="00C10853"/>
    <w:rsid w:val="00C10A60"/>
    <w:rsid w:val="00C10CFA"/>
    <w:rsid w:val="00C10D6D"/>
    <w:rsid w:val="00C10D88"/>
    <w:rsid w:val="00C11119"/>
    <w:rsid w:val="00C1135B"/>
    <w:rsid w:val="00C113FE"/>
    <w:rsid w:val="00C1178C"/>
    <w:rsid w:val="00C11865"/>
    <w:rsid w:val="00C11CF4"/>
    <w:rsid w:val="00C11D99"/>
    <w:rsid w:val="00C11DCB"/>
    <w:rsid w:val="00C12031"/>
    <w:rsid w:val="00C1244D"/>
    <w:rsid w:val="00C12552"/>
    <w:rsid w:val="00C127C0"/>
    <w:rsid w:val="00C12BF7"/>
    <w:rsid w:val="00C12D6B"/>
    <w:rsid w:val="00C12EA6"/>
    <w:rsid w:val="00C12EB3"/>
    <w:rsid w:val="00C13165"/>
    <w:rsid w:val="00C13291"/>
    <w:rsid w:val="00C13352"/>
    <w:rsid w:val="00C13760"/>
    <w:rsid w:val="00C13924"/>
    <w:rsid w:val="00C14946"/>
    <w:rsid w:val="00C14EC6"/>
    <w:rsid w:val="00C150E2"/>
    <w:rsid w:val="00C15354"/>
    <w:rsid w:val="00C15B55"/>
    <w:rsid w:val="00C15F5B"/>
    <w:rsid w:val="00C160E4"/>
    <w:rsid w:val="00C16607"/>
    <w:rsid w:val="00C1671A"/>
    <w:rsid w:val="00C169CE"/>
    <w:rsid w:val="00C16BC1"/>
    <w:rsid w:val="00C16CB9"/>
    <w:rsid w:val="00C16DFB"/>
    <w:rsid w:val="00C16FAF"/>
    <w:rsid w:val="00C17462"/>
    <w:rsid w:val="00C176AD"/>
    <w:rsid w:val="00C178AC"/>
    <w:rsid w:val="00C17954"/>
    <w:rsid w:val="00C17B99"/>
    <w:rsid w:val="00C17F40"/>
    <w:rsid w:val="00C2061E"/>
    <w:rsid w:val="00C20884"/>
    <w:rsid w:val="00C209D8"/>
    <w:rsid w:val="00C20B11"/>
    <w:rsid w:val="00C214FC"/>
    <w:rsid w:val="00C2170E"/>
    <w:rsid w:val="00C2171E"/>
    <w:rsid w:val="00C21A5D"/>
    <w:rsid w:val="00C21BA4"/>
    <w:rsid w:val="00C21C1C"/>
    <w:rsid w:val="00C21D73"/>
    <w:rsid w:val="00C221AB"/>
    <w:rsid w:val="00C223BA"/>
    <w:rsid w:val="00C22411"/>
    <w:rsid w:val="00C22834"/>
    <w:rsid w:val="00C228A8"/>
    <w:rsid w:val="00C22A6A"/>
    <w:rsid w:val="00C22A99"/>
    <w:rsid w:val="00C22EF1"/>
    <w:rsid w:val="00C237B8"/>
    <w:rsid w:val="00C23B70"/>
    <w:rsid w:val="00C23F7C"/>
    <w:rsid w:val="00C24948"/>
    <w:rsid w:val="00C24C98"/>
    <w:rsid w:val="00C251DD"/>
    <w:rsid w:val="00C25345"/>
    <w:rsid w:val="00C256C9"/>
    <w:rsid w:val="00C259D4"/>
    <w:rsid w:val="00C25DBA"/>
    <w:rsid w:val="00C2614B"/>
    <w:rsid w:val="00C261F9"/>
    <w:rsid w:val="00C26320"/>
    <w:rsid w:val="00C26325"/>
    <w:rsid w:val="00C26514"/>
    <w:rsid w:val="00C2655E"/>
    <w:rsid w:val="00C26940"/>
    <w:rsid w:val="00C26A1A"/>
    <w:rsid w:val="00C26BCB"/>
    <w:rsid w:val="00C26D28"/>
    <w:rsid w:val="00C26F70"/>
    <w:rsid w:val="00C27015"/>
    <w:rsid w:val="00C270EA"/>
    <w:rsid w:val="00C276DB"/>
    <w:rsid w:val="00C27979"/>
    <w:rsid w:val="00C30456"/>
    <w:rsid w:val="00C307BE"/>
    <w:rsid w:val="00C309D3"/>
    <w:rsid w:val="00C30AFC"/>
    <w:rsid w:val="00C30D23"/>
    <w:rsid w:val="00C30F38"/>
    <w:rsid w:val="00C31269"/>
    <w:rsid w:val="00C31354"/>
    <w:rsid w:val="00C316E8"/>
    <w:rsid w:val="00C31CCB"/>
    <w:rsid w:val="00C31D5F"/>
    <w:rsid w:val="00C31E53"/>
    <w:rsid w:val="00C32736"/>
    <w:rsid w:val="00C32D54"/>
    <w:rsid w:val="00C33176"/>
    <w:rsid w:val="00C33875"/>
    <w:rsid w:val="00C33898"/>
    <w:rsid w:val="00C33B3C"/>
    <w:rsid w:val="00C33BFA"/>
    <w:rsid w:val="00C33C76"/>
    <w:rsid w:val="00C33FC2"/>
    <w:rsid w:val="00C34238"/>
    <w:rsid w:val="00C3482A"/>
    <w:rsid w:val="00C349AE"/>
    <w:rsid w:val="00C34C55"/>
    <w:rsid w:val="00C34D50"/>
    <w:rsid w:val="00C34E88"/>
    <w:rsid w:val="00C35286"/>
    <w:rsid w:val="00C3560E"/>
    <w:rsid w:val="00C35712"/>
    <w:rsid w:val="00C3588A"/>
    <w:rsid w:val="00C35CB5"/>
    <w:rsid w:val="00C35E49"/>
    <w:rsid w:val="00C36284"/>
    <w:rsid w:val="00C36667"/>
    <w:rsid w:val="00C366D7"/>
    <w:rsid w:val="00C36C7E"/>
    <w:rsid w:val="00C36CFD"/>
    <w:rsid w:val="00C36E05"/>
    <w:rsid w:val="00C37CB1"/>
    <w:rsid w:val="00C40230"/>
    <w:rsid w:val="00C40392"/>
    <w:rsid w:val="00C404A7"/>
    <w:rsid w:val="00C4052F"/>
    <w:rsid w:val="00C408C2"/>
    <w:rsid w:val="00C40998"/>
    <w:rsid w:val="00C40EA3"/>
    <w:rsid w:val="00C40EAE"/>
    <w:rsid w:val="00C41163"/>
    <w:rsid w:val="00C4121E"/>
    <w:rsid w:val="00C4130F"/>
    <w:rsid w:val="00C413BC"/>
    <w:rsid w:val="00C41493"/>
    <w:rsid w:val="00C41AB1"/>
    <w:rsid w:val="00C41B8F"/>
    <w:rsid w:val="00C429AB"/>
    <w:rsid w:val="00C42A5E"/>
    <w:rsid w:val="00C42ECA"/>
    <w:rsid w:val="00C4355A"/>
    <w:rsid w:val="00C436BC"/>
    <w:rsid w:val="00C4371C"/>
    <w:rsid w:val="00C4377D"/>
    <w:rsid w:val="00C43BCA"/>
    <w:rsid w:val="00C43F4F"/>
    <w:rsid w:val="00C44051"/>
    <w:rsid w:val="00C441C6"/>
    <w:rsid w:val="00C445B6"/>
    <w:rsid w:val="00C44B82"/>
    <w:rsid w:val="00C44D2E"/>
    <w:rsid w:val="00C4501D"/>
    <w:rsid w:val="00C45115"/>
    <w:rsid w:val="00C45130"/>
    <w:rsid w:val="00C4527B"/>
    <w:rsid w:val="00C453DC"/>
    <w:rsid w:val="00C4556F"/>
    <w:rsid w:val="00C45CE9"/>
    <w:rsid w:val="00C45D00"/>
    <w:rsid w:val="00C45F3A"/>
    <w:rsid w:val="00C46149"/>
    <w:rsid w:val="00C4653A"/>
    <w:rsid w:val="00C46545"/>
    <w:rsid w:val="00C47256"/>
    <w:rsid w:val="00C4772A"/>
    <w:rsid w:val="00C4777E"/>
    <w:rsid w:val="00C47D39"/>
    <w:rsid w:val="00C47F15"/>
    <w:rsid w:val="00C501FC"/>
    <w:rsid w:val="00C504D3"/>
    <w:rsid w:val="00C506DA"/>
    <w:rsid w:val="00C5084B"/>
    <w:rsid w:val="00C50AB6"/>
    <w:rsid w:val="00C50AE9"/>
    <w:rsid w:val="00C50DF5"/>
    <w:rsid w:val="00C50FBF"/>
    <w:rsid w:val="00C51170"/>
    <w:rsid w:val="00C5169A"/>
    <w:rsid w:val="00C517AB"/>
    <w:rsid w:val="00C521AD"/>
    <w:rsid w:val="00C52234"/>
    <w:rsid w:val="00C5224E"/>
    <w:rsid w:val="00C52294"/>
    <w:rsid w:val="00C52395"/>
    <w:rsid w:val="00C523B9"/>
    <w:rsid w:val="00C5263D"/>
    <w:rsid w:val="00C52C4E"/>
    <w:rsid w:val="00C531AA"/>
    <w:rsid w:val="00C53279"/>
    <w:rsid w:val="00C53E1F"/>
    <w:rsid w:val="00C54632"/>
    <w:rsid w:val="00C54864"/>
    <w:rsid w:val="00C5498E"/>
    <w:rsid w:val="00C54B05"/>
    <w:rsid w:val="00C54DF6"/>
    <w:rsid w:val="00C555BD"/>
    <w:rsid w:val="00C5568E"/>
    <w:rsid w:val="00C556DE"/>
    <w:rsid w:val="00C55875"/>
    <w:rsid w:val="00C55946"/>
    <w:rsid w:val="00C55AF2"/>
    <w:rsid w:val="00C55DC5"/>
    <w:rsid w:val="00C56411"/>
    <w:rsid w:val="00C56504"/>
    <w:rsid w:val="00C56BFE"/>
    <w:rsid w:val="00C56F84"/>
    <w:rsid w:val="00C5710D"/>
    <w:rsid w:val="00C5759A"/>
    <w:rsid w:val="00C579FB"/>
    <w:rsid w:val="00C57BB2"/>
    <w:rsid w:val="00C6017D"/>
    <w:rsid w:val="00C602F4"/>
    <w:rsid w:val="00C605EF"/>
    <w:rsid w:val="00C606A5"/>
    <w:rsid w:val="00C60795"/>
    <w:rsid w:val="00C60AAA"/>
    <w:rsid w:val="00C60AE4"/>
    <w:rsid w:val="00C60AE7"/>
    <w:rsid w:val="00C60C23"/>
    <w:rsid w:val="00C60ED9"/>
    <w:rsid w:val="00C6119C"/>
    <w:rsid w:val="00C61A05"/>
    <w:rsid w:val="00C61A5B"/>
    <w:rsid w:val="00C620F3"/>
    <w:rsid w:val="00C6214C"/>
    <w:rsid w:val="00C624E9"/>
    <w:rsid w:val="00C62553"/>
    <w:rsid w:val="00C62588"/>
    <w:rsid w:val="00C62726"/>
    <w:rsid w:val="00C62B4E"/>
    <w:rsid w:val="00C62D35"/>
    <w:rsid w:val="00C633FB"/>
    <w:rsid w:val="00C637A8"/>
    <w:rsid w:val="00C6389B"/>
    <w:rsid w:val="00C63A93"/>
    <w:rsid w:val="00C63FFD"/>
    <w:rsid w:val="00C645CC"/>
    <w:rsid w:val="00C6469F"/>
    <w:rsid w:val="00C64E9E"/>
    <w:rsid w:val="00C65607"/>
    <w:rsid w:val="00C658C3"/>
    <w:rsid w:val="00C65ACC"/>
    <w:rsid w:val="00C65F89"/>
    <w:rsid w:val="00C6641B"/>
    <w:rsid w:val="00C66688"/>
    <w:rsid w:val="00C66797"/>
    <w:rsid w:val="00C6679E"/>
    <w:rsid w:val="00C66E97"/>
    <w:rsid w:val="00C670CE"/>
    <w:rsid w:val="00C6718D"/>
    <w:rsid w:val="00C67566"/>
    <w:rsid w:val="00C70182"/>
    <w:rsid w:val="00C701E3"/>
    <w:rsid w:val="00C70283"/>
    <w:rsid w:val="00C705D7"/>
    <w:rsid w:val="00C7099C"/>
    <w:rsid w:val="00C70A1F"/>
    <w:rsid w:val="00C70D48"/>
    <w:rsid w:val="00C70EA1"/>
    <w:rsid w:val="00C70FD9"/>
    <w:rsid w:val="00C71292"/>
    <w:rsid w:val="00C7171F"/>
    <w:rsid w:val="00C7173D"/>
    <w:rsid w:val="00C7252E"/>
    <w:rsid w:val="00C72B20"/>
    <w:rsid w:val="00C72B7B"/>
    <w:rsid w:val="00C72C8F"/>
    <w:rsid w:val="00C731AB"/>
    <w:rsid w:val="00C7340B"/>
    <w:rsid w:val="00C73454"/>
    <w:rsid w:val="00C734B1"/>
    <w:rsid w:val="00C736E1"/>
    <w:rsid w:val="00C7393E"/>
    <w:rsid w:val="00C73E50"/>
    <w:rsid w:val="00C73FC7"/>
    <w:rsid w:val="00C740E5"/>
    <w:rsid w:val="00C741D7"/>
    <w:rsid w:val="00C742BF"/>
    <w:rsid w:val="00C74423"/>
    <w:rsid w:val="00C74764"/>
    <w:rsid w:val="00C7481B"/>
    <w:rsid w:val="00C748DA"/>
    <w:rsid w:val="00C749DD"/>
    <w:rsid w:val="00C74A04"/>
    <w:rsid w:val="00C74CD8"/>
    <w:rsid w:val="00C7551D"/>
    <w:rsid w:val="00C759DE"/>
    <w:rsid w:val="00C75B22"/>
    <w:rsid w:val="00C75F34"/>
    <w:rsid w:val="00C76AF1"/>
    <w:rsid w:val="00C76C45"/>
    <w:rsid w:val="00C76D52"/>
    <w:rsid w:val="00C76F9B"/>
    <w:rsid w:val="00C7719F"/>
    <w:rsid w:val="00C772C6"/>
    <w:rsid w:val="00C77511"/>
    <w:rsid w:val="00C77734"/>
    <w:rsid w:val="00C77999"/>
    <w:rsid w:val="00C8014D"/>
    <w:rsid w:val="00C806F7"/>
    <w:rsid w:val="00C806FB"/>
    <w:rsid w:val="00C807F3"/>
    <w:rsid w:val="00C809AA"/>
    <w:rsid w:val="00C80CFB"/>
    <w:rsid w:val="00C80E42"/>
    <w:rsid w:val="00C81152"/>
    <w:rsid w:val="00C81481"/>
    <w:rsid w:val="00C81B15"/>
    <w:rsid w:val="00C81E5C"/>
    <w:rsid w:val="00C82069"/>
    <w:rsid w:val="00C821E2"/>
    <w:rsid w:val="00C822CB"/>
    <w:rsid w:val="00C82352"/>
    <w:rsid w:val="00C824D4"/>
    <w:rsid w:val="00C826A0"/>
    <w:rsid w:val="00C83130"/>
    <w:rsid w:val="00C83608"/>
    <w:rsid w:val="00C83A5C"/>
    <w:rsid w:val="00C84401"/>
    <w:rsid w:val="00C845D5"/>
    <w:rsid w:val="00C84E45"/>
    <w:rsid w:val="00C84F5B"/>
    <w:rsid w:val="00C84FD2"/>
    <w:rsid w:val="00C850D2"/>
    <w:rsid w:val="00C8523D"/>
    <w:rsid w:val="00C853B0"/>
    <w:rsid w:val="00C85505"/>
    <w:rsid w:val="00C85F27"/>
    <w:rsid w:val="00C8620F"/>
    <w:rsid w:val="00C862D6"/>
    <w:rsid w:val="00C86334"/>
    <w:rsid w:val="00C86A11"/>
    <w:rsid w:val="00C86AAA"/>
    <w:rsid w:val="00C86D87"/>
    <w:rsid w:val="00C87354"/>
    <w:rsid w:val="00C874F1"/>
    <w:rsid w:val="00C8763D"/>
    <w:rsid w:val="00C87B78"/>
    <w:rsid w:val="00C87FA9"/>
    <w:rsid w:val="00C9039A"/>
    <w:rsid w:val="00C90523"/>
    <w:rsid w:val="00C9061B"/>
    <w:rsid w:val="00C911A9"/>
    <w:rsid w:val="00C928FB"/>
    <w:rsid w:val="00C9295E"/>
    <w:rsid w:val="00C92973"/>
    <w:rsid w:val="00C92A03"/>
    <w:rsid w:val="00C92DC8"/>
    <w:rsid w:val="00C930AB"/>
    <w:rsid w:val="00C936EF"/>
    <w:rsid w:val="00C939B2"/>
    <w:rsid w:val="00C93A06"/>
    <w:rsid w:val="00C93C44"/>
    <w:rsid w:val="00C93E08"/>
    <w:rsid w:val="00C940CE"/>
    <w:rsid w:val="00C94615"/>
    <w:rsid w:val="00C94654"/>
    <w:rsid w:val="00C947E4"/>
    <w:rsid w:val="00C94AC5"/>
    <w:rsid w:val="00C94B56"/>
    <w:rsid w:val="00C94CDD"/>
    <w:rsid w:val="00C94E0D"/>
    <w:rsid w:val="00C95110"/>
    <w:rsid w:val="00C95AD2"/>
    <w:rsid w:val="00C95C93"/>
    <w:rsid w:val="00C95FC7"/>
    <w:rsid w:val="00C963DA"/>
    <w:rsid w:val="00C96650"/>
    <w:rsid w:val="00C96762"/>
    <w:rsid w:val="00C96DCE"/>
    <w:rsid w:val="00C96E55"/>
    <w:rsid w:val="00C9708A"/>
    <w:rsid w:val="00C97249"/>
    <w:rsid w:val="00C97442"/>
    <w:rsid w:val="00C97685"/>
    <w:rsid w:val="00C97950"/>
    <w:rsid w:val="00C979D0"/>
    <w:rsid w:val="00C97CAF"/>
    <w:rsid w:val="00C97E91"/>
    <w:rsid w:val="00C97F8A"/>
    <w:rsid w:val="00CA044F"/>
    <w:rsid w:val="00CA0451"/>
    <w:rsid w:val="00CA046F"/>
    <w:rsid w:val="00CA0506"/>
    <w:rsid w:val="00CA053D"/>
    <w:rsid w:val="00CA10EA"/>
    <w:rsid w:val="00CA1196"/>
    <w:rsid w:val="00CA11D6"/>
    <w:rsid w:val="00CA133E"/>
    <w:rsid w:val="00CA141E"/>
    <w:rsid w:val="00CA1595"/>
    <w:rsid w:val="00CA1750"/>
    <w:rsid w:val="00CA1C3D"/>
    <w:rsid w:val="00CA1E0E"/>
    <w:rsid w:val="00CA1ECD"/>
    <w:rsid w:val="00CA229A"/>
    <w:rsid w:val="00CA257E"/>
    <w:rsid w:val="00CA25A0"/>
    <w:rsid w:val="00CA28E8"/>
    <w:rsid w:val="00CA29A4"/>
    <w:rsid w:val="00CA2E16"/>
    <w:rsid w:val="00CA2E6B"/>
    <w:rsid w:val="00CA2FBD"/>
    <w:rsid w:val="00CA37F7"/>
    <w:rsid w:val="00CA390F"/>
    <w:rsid w:val="00CA3C75"/>
    <w:rsid w:val="00CA3CD9"/>
    <w:rsid w:val="00CA3D09"/>
    <w:rsid w:val="00CA3DD2"/>
    <w:rsid w:val="00CA4107"/>
    <w:rsid w:val="00CA420E"/>
    <w:rsid w:val="00CA4621"/>
    <w:rsid w:val="00CA4639"/>
    <w:rsid w:val="00CA4862"/>
    <w:rsid w:val="00CA48A1"/>
    <w:rsid w:val="00CA48DF"/>
    <w:rsid w:val="00CA49E7"/>
    <w:rsid w:val="00CA4A85"/>
    <w:rsid w:val="00CA4B16"/>
    <w:rsid w:val="00CA4E80"/>
    <w:rsid w:val="00CA4F66"/>
    <w:rsid w:val="00CA4FB6"/>
    <w:rsid w:val="00CA554A"/>
    <w:rsid w:val="00CA60B0"/>
    <w:rsid w:val="00CA61A7"/>
    <w:rsid w:val="00CA644C"/>
    <w:rsid w:val="00CA69DF"/>
    <w:rsid w:val="00CA6E12"/>
    <w:rsid w:val="00CA6F97"/>
    <w:rsid w:val="00CA712E"/>
    <w:rsid w:val="00CA724F"/>
    <w:rsid w:val="00CA7BE5"/>
    <w:rsid w:val="00CA7E06"/>
    <w:rsid w:val="00CA7E5B"/>
    <w:rsid w:val="00CB0185"/>
    <w:rsid w:val="00CB04E1"/>
    <w:rsid w:val="00CB07DF"/>
    <w:rsid w:val="00CB0867"/>
    <w:rsid w:val="00CB0BC7"/>
    <w:rsid w:val="00CB0F13"/>
    <w:rsid w:val="00CB10E8"/>
    <w:rsid w:val="00CB1721"/>
    <w:rsid w:val="00CB1778"/>
    <w:rsid w:val="00CB1815"/>
    <w:rsid w:val="00CB1B59"/>
    <w:rsid w:val="00CB1DC5"/>
    <w:rsid w:val="00CB1FB0"/>
    <w:rsid w:val="00CB2415"/>
    <w:rsid w:val="00CB2D39"/>
    <w:rsid w:val="00CB31C3"/>
    <w:rsid w:val="00CB3372"/>
    <w:rsid w:val="00CB36A6"/>
    <w:rsid w:val="00CB36D7"/>
    <w:rsid w:val="00CB3824"/>
    <w:rsid w:val="00CB3FFD"/>
    <w:rsid w:val="00CB41E2"/>
    <w:rsid w:val="00CB4633"/>
    <w:rsid w:val="00CB4863"/>
    <w:rsid w:val="00CB49AB"/>
    <w:rsid w:val="00CB4D06"/>
    <w:rsid w:val="00CB526B"/>
    <w:rsid w:val="00CB532A"/>
    <w:rsid w:val="00CB54F4"/>
    <w:rsid w:val="00CB5CD9"/>
    <w:rsid w:val="00CB5F0A"/>
    <w:rsid w:val="00CB612E"/>
    <w:rsid w:val="00CB67F7"/>
    <w:rsid w:val="00CB6E47"/>
    <w:rsid w:val="00CB739C"/>
    <w:rsid w:val="00CB7AA2"/>
    <w:rsid w:val="00CC0018"/>
    <w:rsid w:val="00CC014B"/>
    <w:rsid w:val="00CC082E"/>
    <w:rsid w:val="00CC087B"/>
    <w:rsid w:val="00CC08AB"/>
    <w:rsid w:val="00CC0F68"/>
    <w:rsid w:val="00CC0FD4"/>
    <w:rsid w:val="00CC1095"/>
    <w:rsid w:val="00CC1307"/>
    <w:rsid w:val="00CC161A"/>
    <w:rsid w:val="00CC19F8"/>
    <w:rsid w:val="00CC1AD5"/>
    <w:rsid w:val="00CC1DB3"/>
    <w:rsid w:val="00CC1E69"/>
    <w:rsid w:val="00CC2328"/>
    <w:rsid w:val="00CC23EB"/>
    <w:rsid w:val="00CC2631"/>
    <w:rsid w:val="00CC2A74"/>
    <w:rsid w:val="00CC2E8B"/>
    <w:rsid w:val="00CC31A4"/>
    <w:rsid w:val="00CC3263"/>
    <w:rsid w:val="00CC3356"/>
    <w:rsid w:val="00CC33B8"/>
    <w:rsid w:val="00CC3624"/>
    <w:rsid w:val="00CC3722"/>
    <w:rsid w:val="00CC39F2"/>
    <w:rsid w:val="00CC3DCF"/>
    <w:rsid w:val="00CC3F8F"/>
    <w:rsid w:val="00CC44BB"/>
    <w:rsid w:val="00CC4895"/>
    <w:rsid w:val="00CC48F2"/>
    <w:rsid w:val="00CC49C4"/>
    <w:rsid w:val="00CC4EF9"/>
    <w:rsid w:val="00CC5005"/>
    <w:rsid w:val="00CC50A7"/>
    <w:rsid w:val="00CC52A6"/>
    <w:rsid w:val="00CC57A3"/>
    <w:rsid w:val="00CC5B02"/>
    <w:rsid w:val="00CC5BA3"/>
    <w:rsid w:val="00CC5EB5"/>
    <w:rsid w:val="00CC6010"/>
    <w:rsid w:val="00CC635E"/>
    <w:rsid w:val="00CC6C4E"/>
    <w:rsid w:val="00CC6FD9"/>
    <w:rsid w:val="00CC71C7"/>
    <w:rsid w:val="00CC73E9"/>
    <w:rsid w:val="00CC7C34"/>
    <w:rsid w:val="00CC7FB7"/>
    <w:rsid w:val="00CD0015"/>
    <w:rsid w:val="00CD0100"/>
    <w:rsid w:val="00CD0357"/>
    <w:rsid w:val="00CD0A91"/>
    <w:rsid w:val="00CD0AC4"/>
    <w:rsid w:val="00CD0B28"/>
    <w:rsid w:val="00CD0CB9"/>
    <w:rsid w:val="00CD0FE6"/>
    <w:rsid w:val="00CD1150"/>
    <w:rsid w:val="00CD12E2"/>
    <w:rsid w:val="00CD19CA"/>
    <w:rsid w:val="00CD1B90"/>
    <w:rsid w:val="00CD1BBD"/>
    <w:rsid w:val="00CD1CE0"/>
    <w:rsid w:val="00CD1CF8"/>
    <w:rsid w:val="00CD2447"/>
    <w:rsid w:val="00CD26D2"/>
    <w:rsid w:val="00CD282F"/>
    <w:rsid w:val="00CD29D8"/>
    <w:rsid w:val="00CD2E9C"/>
    <w:rsid w:val="00CD3069"/>
    <w:rsid w:val="00CD369A"/>
    <w:rsid w:val="00CD36EC"/>
    <w:rsid w:val="00CD381C"/>
    <w:rsid w:val="00CD3DA2"/>
    <w:rsid w:val="00CD3F5F"/>
    <w:rsid w:val="00CD3F87"/>
    <w:rsid w:val="00CD3FAA"/>
    <w:rsid w:val="00CD416E"/>
    <w:rsid w:val="00CD42AC"/>
    <w:rsid w:val="00CD454C"/>
    <w:rsid w:val="00CD4687"/>
    <w:rsid w:val="00CD4734"/>
    <w:rsid w:val="00CD4B7F"/>
    <w:rsid w:val="00CD4B8D"/>
    <w:rsid w:val="00CD51E8"/>
    <w:rsid w:val="00CD560D"/>
    <w:rsid w:val="00CD574F"/>
    <w:rsid w:val="00CD586C"/>
    <w:rsid w:val="00CD59D1"/>
    <w:rsid w:val="00CD5F44"/>
    <w:rsid w:val="00CD604C"/>
    <w:rsid w:val="00CD612C"/>
    <w:rsid w:val="00CD6134"/>
    <w:rsid w:val="00CD63EE"/>
    <w:rsid w:val="00CD654E"/>
    <w:rsid w:val="00CD683F"/>
    <w:rsid w:val="00CD6D01"/>
    <w:rsid w:val="00CD6DA7"/>
    <w:rsid w:val="00CD6F24"/>
    <w:rsid w:val="00CD74BC"/>
    <w:rsid w:val="00CD794A"/>
    <w:rsid w:val="00CD7A49"/>
    <w:rsid w:val="00CD7C46"/>
    <w:rsid w:val="00CD7D04"/>
    <w:rsid w:val="00CD7D78"/>
    <w:rsid w:val="00CD7E76"/>
    <w:rsid w:val="00CD7E7D"/>
    <w:rsid w:val="00CD7EEE"/>
    <w:rsid w:val="00CE00BF"/>
    <w:rsid w:val="00CE0450"/>
    <w:rsid w:val="00CE0543"/>
    <w:rsid w:val="00CE0556"/>
    <w:rsid w:val="00CE0B4B"/>
    <w:rsid w:val="00CE1262"/>
    <w:rsid w:val="00CE1468"/>
    <w:rsid w:val="00CE16A1"/>
    <w:rsid w:val="00CE16A5"/>
    <w:rsid w:val="00CE19C7"/>
    <w:rsid w:val="00CE1BC0"/>
    <w:rsid w:val="00CE2733"/>
    <w:rsid w:val="00CE2B24"/>
    <w:rsid w:val="00CE2DAA"/>
    <w:rsid w:val="00CE2E33"/>
    <w:rsid w:val="00CE34F2"/>
    <w:rsid w:val="00CE3A69"/>
    <w:rsid w:val="00CE40AD"/>
    <w:rsid w:val="00CE43D0"/>
    <w:rsid w:val="00CE495A"/>
    <w:rsid w:val="00CE4F25"/>
    <w:rsid w:val="00CE5176"/>
    <w:rsid w:val="00CE5269"/>
    <w:rsid w:val="00CE54A0"/>
    <w:rsid w:val="00CE5547"/>
    <w:rsid w:val="00CE56C0"/>
    <w:rsid w:val="00CE57AD"/>
    <w:rsid w:val="00CE5B70"/>
    <w:rsid w:val="00CE5C40"/>
    <w:rsid w:val="00CE5F89"/>
    <w:rsid w:val="00CE6315"/>
    <w:rsid w:val="00CE6320"/>
    <w:rsid w:val="00CE63CC"/>
    <w:rsid w:val="00CE6419"/>
    <w:rsid w:val="00CE6584"/>
    <w:rsid w:val="00CE67B8"/>
    <w:rsid w:val="00CE67C2"/>
    <w:rsid w:val="00CE67CA"/>
    <w:rsid w:val="00CE68A3"/>
    <w:rsid w:val="00CE6E36"/>
    <w:rsid w:val="00CE70AE"/>
    <w:rsid w:val="00CE75BC"/>
    <w:rsid w:val="00CE7C36"/>
    <w:rsid w:val="00CE7E9C"/>
    <w:rsid w:val="00CE7F21"/>
    <w:rsid w:val="00CF030C"/>
    <w:rsid w:val="00CF0446"/>
    <w:rsid w:val="00CF09AE"/>
    <w:rsid w:val="00CF0CF7"/>
    <w:rsid w:val="00CF1233"/>
    <w:rsid w:val="00CF14DF"/>
    <w:rsid w:val="00CF1517"/>
    <w:rsid w:val="00CF1714"/>
    <w:rsid w:val="00CF1762"/>
    <w:rsid w:val="00CF18F9"/>
    <w:rsid w:val="00CF197C"/>
    <w:rsid w:val="00CF1C34"/>
    <w:rsid w:val="00CF1FD3"/>
    <w:rsid w:val="00CF22EC"/>
    <w:rsid w:val="00CF2643"/>
    <w:rsid w:val="00CF273A"/>
    <w:rsid w:val="00CF27A8"/>
    <w:rsid w:val="00CF2895"/>
    <w:rsid w:val="00CF29D6"/>
    <w:rsid w:val="00CF2A05"/>
    <w:rsid w:val="00CF2D27"/>
    <w:rsid w:val="00CF2D82"/>
    <w:rsid w:val="00CF2FA6"/>
    <w:rsid w:val="00CF31D1"/>
    <w:rsid w:val="00CF34AF"/>
    <w:rsid w:val="00CF3505"/>
    <w:rsid w:val="00CF37DF"/>
    <w:rsid w:val="00CF410B"/>
    <w:rsid w:val="00CF4202"/>
    <w:rsid w:val="00CF425F"/>
    <w:rsid w:val="00CF43FF"/>
    <w:rsid w:val="00CF4481"/>
    <w:rsid w:val="00CF4AE9"/>
    <w:rsid w:val="00CF4BB8"/>
    <w:rsid w:val="00CF4E8B"/>
    <w:rsid w:val="00CF5323"/>
    <w:rsid w:val="00CF588E"/>
    <w:rsid w:val="00CF58F5"/>
    <w:rsid w:val="00CF5E99"/>
    <w:rsid w:val="00CF6050"/>
    <w:rsid w:val="00CF6388"/>
    <w:rsid w:val="00CF6C5D"/>
    <w:rsid w:val="00CF6FB7"/>
    <w:rsid w:val="00CF70DD"/>
    <w:rsid w:val="00CF7617"/>
    <w:rsid w:val="00CF77D2"/>
    <w:rsid w:val="00CF7851"/>
    <w:rsid w:val="00CF78B5"/>
    <w:rsid w:val="00CF7A18"/>
    <w:rsid w:val="00CF7ADC"/>
    <w:rsid w:val="00D00145"/>
    <w:rsid w:val="00D001DD"/>
    <w:rsid w:val="00D00228"/>
    <w:rsid w:val="00D0044B"/>
    <w:rsid w:val="00D004B9"/>
    <w:rsid w:val="00D00662"/>
    <w:rsid w:val="00D00A1C"/>
    <w:rsid w:val="00D00B1E"/>
    <w:rsid w:val="00D00C83"/>
    <w:rsid w:val="00D01358"/>
    <w:rsid w:val="00D013C9"/>
    <w:rsid w:val="00D0176C"/>
    <w:rsid w:val="00D01977"/>
    <w:rsid w:val="00D01A40"/>
    <w:rsid w:val="00D01A50"/>
    <w:rsid w:val="00D01BE7"/>
    <w:rsid w:val="00D01C9B"/>
    <w:rsid w:val="00D01CD9"/>
    <w:rsid w:val="00D01FA6"/>
    <w:rsid w:val="00D02066"/>
    <w:rsid w:val="00D024FD"/>
    <w:rsid w:val="00D02A4B"/>
    <w:rsid w:val="00D02D20"/>
    <w:rsid w:val="00D0300A"/>
    <w:rsid w:val="00D03434"/>
    <w:rsid w:val="00D03503"/>
    <w:rsid w:val="00D03928"/>
    <w:rsid w:val="00D03948"/>
    <w:rsid w:val="00D03974"/>
    <w:rsid w:val="00D03C44"/>
    <w:rsid w:val="00D03C6B"/>
    <w:rsid w:val="00D04513"/>
    <w:rsid w:val="00D04851"/>
    <w:rsid w:val="00D05003"/>
    <w:rsid w:val="00D0569E"/>
    <w:rsid w:val="00D05B19"/>
    <w:rsid w:val="00D05FC3"/>
    <w:rsid w:val="00D060EA"/>
    <w:rsid w:val="00D0619D"/>
    <w:rsid w:val="00D06328"/>
    <w:rsid w:val="00D06ACD"/>
    <w:rsid w:val="00D06D42"/>
    <w:rsid w:val="00D06DA2"/>
    <w:rsid w:val="00D06EE1"/>
    <w:rsid w:val="00D070AE"/>
    <w:rsid w:val="00D070C9"/>
    <w:rsid w:val="00D07153"/>
    <w:rsid w:val="00D0719A"/>
    <w:rsid w:val="00D073B1"/>
    <w:rsid w:val="00D07614"/>
    <w:rsid w:val="00D07709"/>
    <w:rsid w:val="00D0792F"/>
    <w:rsid w:val="00D07B99"/>
    <w:rsid w:val="00D07C67"/>
    <w:rsid w:val="00D07E37"/>
    <w:rsid w:val="00D07FF6"/>
    <w:rsid w:val="00D1023C"/>
    <w:rsid w:val="00D10265"/>
    <w:rsid w:val="00D1026C"/>
    <w:rsid w:val="00D1034E"/>
    <w:rsid w:val="00D105CE"/>
    <w:rsid w:val="00D10732"/>
    <w:rsid w:val="00D1079D"/>
    <w:rsid w:val="00D10918"/>
    <w:rsid w:val="00D10C2F"/>
    <w:rsid w:val="00D1102E"/>
    <w:rsid w:val="00D1106D"/>
    <w:rsid w:val="00D11A4F"/>
    <w:rsid w:val="00D11BBF"/>
    <w:rsid w:val="00D11F30"/>
    <w:rsid w:val="00D11FBD"/>
    <w:rsid w:val="00D12115"/>
    <w:rsid w:val="00D1226D"/>
    <w:rsid w:val="00D12FE7"/>
    <w:rsid w:val="00D136E2"/>
    <w:rsid w:val="00D13B34"/>
    <w:rsid w:val="00D13FBD"/>
    <w:rsid w:val="00D14246"/>
    <w:rsid w:val="00D1436E"/>
    <w:rsid w:val="00D14427"/>
    <w:rsid w:val="00D14466"/>
    <w:rsid w:val="00D1454D"/>
    <w:rsid w:val="00D14742"/>
    <w:rsid w:val="00D14CBC"/>
    <w:rsid w:val="00D14CBF"/>
    <w:rsid w:val="00D1512F"/>
    <w:rsid w:val="00D15746"/>
    <w:rsid w:val="00D16475"/>
    <w:rsid w:val="00D1650C"/>
    <w:rsid w:val="00D1672A"/>
    <w:rsid w:val="00D16A21"/>
    <w:rsid w:val="00D16B8B"/>
    <w:rsid w:val="00D16D24"/>
    <w:rsid w:val="00D16DBE"/>
    <w:rsid w:val="00D16E4A"/>
    <w:rsid w:val="00D17160"/>
    <w:rsid w:val="00D17740"/>
    <w:rsid w:val="00D17904"/>
    <w:rsid w:val="00D179C0"/>
    <w:rsid w:val="00D17C35"/>
    <w:rsid w:val="00D17D08"/>
    <w:rsid w:val="00D17F64"/>
    <w:rsid w:val="00D200DA"/>
    <w:rsid w:val="00D20327"/>
    <w:rsid w:val="00D20336"/>
    <w:rsid w:val="00D2048A"/>
    <w:rsid w:val="00D20491"/>
    <w:rsid w:val="00D206F8"/>
    <w:rsid w:val="00D207C1"/>
    <w:rsid w:val="00D2126E"/>
    <w:rsid w:val="00D216F3"/>
    <w:rsid w:val="00D21904"/>
    <w:rsid w:val="00D2196F"/>
    <w:rsid w:val="00D21EF4"/>
    <w:rsid w:val="00D21FEF"/>
    <w:rsid w:val="00D220DD"/>
    <w:rsid w:val="00D22254"/>
    <w:rsid w:val="00D2288E"/>
    <w:rsid w:val="00D22C6A"/>
    <w:rsid w:val="00D22FA3"/>
    <w:rsid w:val="00D231DC"/>
    <w:rsid w:val="00D2334C"/>
    <w:rsid w:val="00D2343E"/>
    <w:rsid w:val="00D23852"/>
    <w:rsid w:val="00D23982"/>
    <w:rsid w:val="00D23C1A"/>
    <w:rsid w:val="00D240EF"/>
    <w:rsid w:val="00D24343"/>
    <w:rsid w:val="00D24AB1"/>
    <w:rsid w:val="00D24D3C"/>
    <w:rsid w:val="00D24F9E"/>
    <w:rsid w:val="00D250CD"/>
    <w:rsid w:val="00D254F1"/>
    <w:rsid w:val="00D2558B"/>
    <w:rsid w:val="00D25662"/>
    <w:rsid w:val="00D2591B"/>
    <w:rsid w:val="00D2627C"/>
    <w:rsid w:val="00D2648D"/>
    <w:rsid w:val="00D26754"/>
    <w:rsid w:val="00D26B05"/>
    <w:rsid w:val="00D26B0A"/>
    <w:rsid w:val="00D26E8D"/>
    <w:rsid w:val="00D270BC"/>
    <w:rsid w:val="00D27146"/>
    <w:rsid w:val="00D2728C"/>
    <w:rsid w:val="00D272C0"/>
    <w:rsid w:val="00D278FC"/>
    <w:rsid w:val="00D27EA2"/>
    <w:rsid w:val="00D3001C"/>
    <w:rsid w:val="00D301EB"/>
    <w:rsid w:val="00D30357"/>
    <w:rsid w:val="00D30591"/>
    <w:rsid w:val="00D30AF5"/>
    <w:rsid w:val="00D30D87"/>
    <w:rsid w:val="00D30DEC"/>
    <w:rsid w:val="00D30DFB"/>
    <w:rsid w:val="00D31179"/>
    <w:rsid w:val="00D31213"/>
    <w:rsid w:val="00D31224"/>
    <w:rsid w:val="00D315A5"/>
    <w:rsid w:val="00D318BC"/>
    <w:rsid w:val="00D31954"/>
    <w:rsid w:val="00D31A25"/>
    <w:rsid w:val="00D31AFB"/>
    <w:rsid w:val="00D31FAA"/>
    <w:rsid w:val="00D32251"/>
    <w:rsid w:val="00D32269"/>
    <w:rsid w:val="00D326FE"/>
    <w:rsid w:val="00D32939"/>
    <w:rsid w:val="00D32BA5"/>
    <w:rsid w:val="00D32CA2"/>
    <w:rsid w:val="00D32E63"/>
    <w:rsid w:val="00D32EF1"/>
    <w:rsid w:val="00D3313A"/>
    <w:rsid w:val="00D3338E"/>
    <w:rsid w:val="00D3347C"/>
    <w:rsid w:val="00D33A1E"/>
    <w:rsid w:val="00D33AA4"/>
    <w:rsid w:val="00D33FD1"/>
    <w:rsid w:val="00D34A4F"/>
    <w:rsid w:val="00D34AC0"/>
    <w:rsid w:val="00D34DF3"/>
    <w:rsid w:val="00D352A1"/>
    <w:rsid w:val="00D35432"/>
    <w:rsid w:val="00D356B5"/>
    <w:rsid w:val="00D3577C"/>
    <w:rsid w:val="00D357D3"/>
    <w:rsid w:val="00D359C0"/>
    <w:rsid w:val="00D35A9B"/>
    <w:rsid w:val="00D35AFC"/>
    <w:rsid w:val="00D35B7C"/>
    <w:rsid w:val="00D35D4C"/>
    <w:rsid w:val="00D3639B"/>
    <w:rsid w:val="00D363D2"/>
    <w:rsid w:val="00D37193"/>
    <w:rsid w:val="00D37446"/>
    <w:rsid w:val="00D3768E"/>
    <w:rsid w:val="00D37888"/>
    <w:rsid w:val="00D3796D"/>
    <w:rsid w:val="00D3797F"/>
    <w:rsid w:val="00D379B9"/>
    <w:rsid w:val="00D40EE5"/>
    <w:rsid w:val="00D414AC"/>
    <w:rsid w:val="00D414B1"/>
    <w:rsid w:val="00D414CE"/>
    <w:rsid w:val="00D4175B"/>
    <w:rsid w:val="00D4194C"/>
    <w:rsid w:val="00D41AEC"/>
    <w:rsid w:val="00D41DE6"/>
    <w:rsid w:val="00D42050"/>
    <w:rsid w:val="00D4206B"/>
    <w:rsid w:val="00D42BD0"/>
    <w:rsid w:val="00D42F00"/>
    <w:rsid w:val="00D436D1"/>
    <w:rsid w:val="00D43A1B"/>
    <w:rsid w:val="00D43CA4"/>
    <w:rsid w:val="00D43E93"/>
    <w:rsid w:val="00D43F96"/>
    <w:rsid w:val="00D44115"/>
    <w:rsid w:val="00D44382"/>
    <w:rsid w:val="00D44409"/>
    <w:rsid w:val="00D4449E"/>
    <w:rsid w:val="00D4470B"/>
    <w:rsid w:val="00D44750"/>
    <w:rsid w:val="00D44863"/>
    <w:rsid w:val="00D44C1D"/>
    <w:rsid w:val="00D44C48"/>
    <w:rsid w:val="00D44CEF"/>
    <w:rsid w:val="00D44DFA"/>
    <w:rsid w:val="00D451F7"/>
    <w:rsid w:val="00D4530E"/>
    <w:rsid w:val="00D457D9"/>
    <w:rsid w:val="00D459B4"/>
    <w:rsid w:val="00D45B53"/>
    <w:rsid w:val="00D46229"/>
    <w:rsid w:val="00D46337"/>
    <w:rsid w:val="00D463C1"/>
    <w:rsid w:val="00D464B9"/>
    <w:rsid w:val="00D46547"/>
    <w:rsid w:val="00D465A4"/>
    <w:rsid w:val="00D465FF"/>
    <w:rsid w:val="00D466DA"/>
    <w:rsid w:val="00D46C10"/>
    <w:rsid w:val="00D46C95"/>
    <w:rsid w:val="00D46E6D"/>
    <w:rsid w:val="00D46EDF"/>
    <w:rsid w:val="00D475D0"/>
    <w:rsid w:val="00D47663"/>
    <w:rsid w:val="00D4791A"/>
    <w:rsid w:val="00D47B5F"/>
    <w:rsid w:val="00D5050C"/>
    <w:rsid w:val="00D5051A"/>
    <w:rsid w:val="00D50783"/>
    <w:rsid w:val="00D50834"/>
    <w:rsid w:val="00D50B2C"/>
    <w:rsid w:val="00D50F43"/>
    <w:rsid w:val="00D50FFE"/>
    <w:rsid w:val="00D5102E"/>
    <w:rsid w:val="00D518D2"/>
    <w:rsid w:val="00D51A0E"/>
    <w:rsid w:val="00D51A47"/>
    <w:rsid w:val="00D51E18"/>
    <w:rsid w:val="00D51EF5"/>
    <w:rsid w:val="00D51F99"/>
    <w:rsid w:val="00D521EF"/>
    <w:rsid w:val="00D5223B"/>
    <w:rsid w:val="00D52284"/>
    <w:rsid w:val="00D5297B"/>
    <w:rsid w:val="00D529FA"/>
    <w:rsid w:val="00D52E2D"/>
    <w:rsid w:val="00D52E87"/>
    <w:rsid w:val="00D52E92"/>
    <w:rsid w:val="00D52EA4"/>
    <w:rsid w:val="00D5373A"/>
    <w:rsid w:val="00D539FF"/>
    <w:rsid w:val="00D53AE1"/>
    <w:rsid w:val="00D53C06"/>
    <w:rsid w:val="00D53E13"/>
    <w:rsid w:val="00D548C3"/>
    <w:rsid w:val="00D54A75"/>
    <w:rsid w:val="00D5514B"/>
    <w:rsid w:val="00D5533A"/>
    <w:rsid w:val="00D55798"/>
    <w:rsid w:val="00D558A2"/>
    <w:rsid w:val="00D5596E"/>
    <w:rsid w:val="00D55BF8"/>
    <w:rsid w:val="00D55F24"/>
    <w:rsid w:val="00D56042"/>
    <w:rsid w:val="00D56057"/>
    <w:rsid w:val="00D56212"/>
    <w:rsid w:val="00D564BE"/>
    <w:rsid w:val="00D56B22"/>
    <w:rsid w:val="00D56BFD"/>
    <w:rsid w:val="00D56E24"/>
    <w:rsid w:val="00D5721C"/>
    <w:rsid w:val="00D57452"/>
    <w:rsid w:val="00D57974"/>
    <w:rsid w:val="00D57C00"/>
    <w:rsid w:val="00D57C61"/>
    <w:rsid w:val="00D57DC5"/>
    <w:rsid w:val="00D600D1"/>
    <w:rsid w:val="00D6016E"/>
    <w:rsid w:val="00D603C4"/>
    <w:rsid w:val="00D6089B"/>
    <w:rsid w:val="00D608AA"/>
    <w:rsid w:val="00D609BF"/>
    <w:rsid w:val="00D60C23"/>
    <w:rsid w:val="00D612EE"/>
    <w:rsid w:val="00D619A7"/>
    <w:rsid w:val="00D61DE0"/>
    <w:rsid w:val="00D61E04"/>
    <w:rsid w:val="00D61F0E"/>
    <w:rsid w:val="00D6244D"/>
    <w:rsid w:val="00D62487"/>
    <w:rsid w:val="00D626B1"/>
    <w:rsid w:val="00D63018"/>
    <w:rsid w:val="00D63056"/>
    <w:rsid w:val="00D6322A"/>
    <w:rsid w:val="00D63993"/>
    <w:rsid w:val="00D63CCD"/>
    <w:rsid w:val="00D63CD8"/>
    <w:rsid w:val="00D63EFC"/>
    <w:rsid w:val="00D640D4"/>
    <w:rsid w:val="00D6415F"/>
    <w:rsid w:val="00D641FE"/>
    <w:rsid w:val="00D64330"/>
    <w:rsid w:val="00D644E8"/>
    <w:rsid w:val="00D645D8"/>
    <w:rsid w:val="00D6483F"/>
    <w:rsid w:val="00D64DDA"/>
    <w:rsid w:val="00D65094"/>
    <w:rsid w:val="00D65686"/>
    <w:rsid w:val="00D65789"/>
    <w:rsid w:val="00D65B62"/>
    <w:rsid w:val="00D65DF8"/>
    <w:rsid w:val="00D66096"/>
    <w:rsid w:val="00D66230"/>
    <w:rsid w:val="00D6656D"/>
    <w:rsid w:val="00D66652"/>
    <w:rsid w:val="00D66AB3"/>
    <w:rsid w:val="00D6706A"/>
    <w:rsid w:val="00D671DA"/>
    <w:rsid w:val="00D67235"/>
    <w:rsid w:val="00D67388"/>
    <w:rsid w:val="00D677EA"/>
    <w:rsid w:val="00D67DFC"/>
    <w:rsid w:val="00D70170"/>
    <w:rsid w:val="00D70246"/>
    <w:rsid w:val="00D702E3"/>
    <w:rsid w:val="00D704F0"/>
    <w:rsid w:val="00D70AF1"/>
    <w:rsid w:val="00D70ED5"/>
    <w:rsid w:val="00D71162"/>
    <w:rsid w:val="00D711D6"/>
    <w:rsid w:val="00D715FE"/>
    <w:rsid w:val="00D71B59"/>
    <w:rsid w:val="00D71FFF"/>
    <w:rsid w:val="00D7237C"/>
    <w:rsid w:val="00D7295F"/>
    <w:rsid w:val="00D72CF0"/>
    <w:rsid w:val="00D72E37"/>
    <w:rsid w:val="00D73284"/>
    <w:rsid w:val="00D735A0"/>
    <w:rsid w:val="00D740D4"/>
    <w:rsid w:val="00D742CA"/>
    <w:rsid w:val="00D744AE"/>
    <w:rsid w:val="00D74ADD"/>
    <w:rsid w:val="00D74B23"/>
    <w:rsid w:val="00D75135"/>
    <w:rsid w:val="00D75874"/>
    <w:rsid w:val="00D75A90"/>
    <w:rsid w:val="00D75D1F"/>
    <w:rsid w:val="00D75F12"/>
    <w:rsid w:val="00D75F80"/>
    <w:rsid w:val="00D761BD"/>
    <w:rsid w:val="00D762B6"/>
    <w:rsid w:val="00D765A1"/>
    <w:rsid w:val="00D767A3"/>
    <w:rsid w:val="00D770DB"/>
    <w:rsid w:val="00D7728D"/>
    <w:rsid w:val="00D7742D"/>
    <w:rsid w:val="00D77B69"/>
    <w:rsid w:val="00D77D4A"/>
    <w:rsid w:val="00D77DDF"/>
    <w:rsid w:val="00D77E08"/>
    <w:rsid w:val="00D77E59"/>
    <w:rsid w:val="00D77F8C"/>
    <w:rsid w:val="00D77FEC"/>
    <w:rsid w:val="00D80262"/>
    <w:rsid w:val="00D80307"/>
    <w:rsid w:val="00D808E8"/>
    <w:rsid w:val="00D80AC4"/>
    <w:rsid w:val="00D80B2A"/>
    <w:rsid w:val="00D80D83"/>
    <w:rsid w:val="00D80F13"/>
    <w:rsid w:val="00D8146C"/>
    <w:rsid w:val="00D816EA"/>
    <w:rsid w:val="00D81885"/>
    <w:rsid w:val="00D81941"/>
    <w:rsid w:val="00D8271A"/>
    <w:rsid w:val="00D8271B"/>
    <w:rsid w:val="00D8284A"/>
    <w:rsid w:val="00D82864"/>
    <w:rsid w:val="00D82F26"/>
    <w:rsid w:val="00D82FBE"/>
    <w:rsid w:val="00D8309A"/>
    <w:rsid w:val="00D83540"/>
    <w:rsid w:val="00D8389C"/>
    <w:rsid w:val="00D83AC5"/>
    <w:rsid w:val="00D83D9A"/>
    <w:rsid w:val="00D83EFA"/>
    <w:rsid w:val="00D83F19"/>
    <w:rsid w:val="00D84065"/>
    <w:rsid w:val="00D840ED"/>
    <w:rsid w:val="00D844F0"/>
    <w:rsid w:val="00D845A9"/>
    <w:rsid w:val="00D84FBC"/>
    <w:rsid w:val="00D85026"/>
    <w:rsid w:val="00D85429"/>
    <w:rsid w:val="00D85519"/>
    <w:rsid w:val="00D85760"/>
    <w:rsid w:val="00D8578B"/>
    <w:rsid w:val="00D85B31"/>
    <w:rsid w:val="00D85CD1"/>
    <w:rsid w:val="00D86620"/>
    <w:rsid w:val="00D867BA"/>
    <w:rsid w:val="00D86833"/>
    <w:rsid w:val="00D868E1"/>
    <w:rsid w:val="00D86E58"/>
    <w:rsid w:val="00D87772"/>
    <w:rsid w:val="00D877AC"/>
    <w:rsid w:val="00D87C4C"/>
    <w:rsid w:val="00D900B2"/>
    <w:rsid w:val="00D901B2"/>
    <w:rsid w:val="00D9077C"/>
    <w:rsid w:val="00D907F0"/>
    <w:rsid w:val="00D907F7"/>
    <w:rsid w:val="00D909E7"/>
    <w:rsid w:val="00D90BC0"/>
    <w:rsid w:val="00D90DDE"/>
    <w:rsid w:val="00D9156A"/>
    <w:rsid w:val="00D917C8"/>
    <w:rsid w:val="00D918B2"/>
    <w:rsid w:val="00D91B0D"/>
    <w:rsid w:val="00D91B84"/>
    <w:rsid w:val="00D91E4B"/>
    <w:rsid w:val="00D9255E"/>
    <w:rsid w:val="00D93055"/>
    <w:rsid w:val="00D93260"/>
    <w:rsid w:val="00D93343"/>
    <w:rsid w:val="00D9343E"/>
    <w:rsid w:val="00D93D1F"/>
    <w:rsid w:val="00D93D58"/>
    <w:rsid w:val="00D93F4E"/>
    <w:rsid w:val="00D94149"/>
    <w:rsid w:val="00D941D4"/>
    <w:rsid w:val="00D94568"/>
    <w:rsid w:val="00D94684"/>
    <w:rsid w:val="00D94848"/>
    <w:rsid w:val="00D94B49"/>
    <w:rsid w:val="00D94F54"/>
    <w:rsid w:val="00D94F5C"/>
    <w:rsid w:val="00D95342"/>
    <w:rsid w:val="00D9546D"/>
    <w:rsid w:val="00D954BF"/>
    <w:rsid w:val="00D9595B"/>
    <w:rsid w:val="00D95BD8"/>
    <w:rsid w:val="00D95DE2"/>
    <w:rsid w:val="00D95E43"/>
    <w:rsid w:val="00D95EA0"/>
    <w:rsid w:val="00D960B7"/>
    <w:rsid w:val="00D96AB8"/>
    <w:rsid w:val="00D96C58"/>
    <w:rsid w:val="00D96D4A"/>
    <w:rsid w:val="00D970BB"/>
    <w:rsid w:val="00D972A4"/>
    <w:rsid w:val="00D975C9"/>
    <w:rsid w:val="00D97974"/>
    <w:rsid w:val="00D97CEC"/>
    <w:rsid w:val="00DA011E"/>
    <w:rsid w:val="00DA05E2"/>
    <w:rsid w:val="00DA0897"/>
    <w:rsid w:val="00DA0FD3"/>
    <w:rsid w:val="00DA1274"/>
    <w:rsid w:val="00DA1474"/>
    <w:rsid w:val="00DA15BE"/>
    <w:rsid w:val="00DA17FE"/>
    <w:rsid w:val="00DA1839"/>
    <w:rsid w:val="00DA1B56"/>
    <w:rsid w:val="00DA1EE9"/>
    <w:rsid w:val="00DA22FB"/>
    <w:rsid w:val="00DA2480"/>
    <w:rsid w:val="00DA26DF"/>
    <w:rsid w:val="00DA274B"/>
    <w:rsid w:val="00DA2D43"/>
    <w:rsid w:val="00DA2D5C"/>
    <w:rsid w:val="00DA2F7F"/>
    <w:rsid w:val="00DA329E"/>
    <w:rsid w:val="00DA335A"/>
    <w:rsid w:val="00DA33E9"/>
    <w:rsid w:val="00DA3A28"/>
    <w:rsid w:val="00DA3A6E"/>
    <w:rsid w:val="00DA3C79"/>
    <w:rsid w:val="00DA3F47"/>
    <w:rsid w:val="00DA3F78"/>
    <w:rsid w:val="00DA4156"/>
    <w:rsid w:val="00DA419F"/>
    <w:rsid w:val="00DA41DE"/>
    <w:rsid w:val="00DA4A62"/>
    <w:rsid w:val="00DA521D"/>
    <w:rsid w:val="00DA53B2"/>
    <w:rsid w:val="00DA55FB"/>
    <w:rsid w:val="00DA5EF6"/>
    <w:rsid w:val="00DA61C1"/>
    <w:rsid w:val="00DA641E"/>
    <w:rsid w:val="00DA65A4"/>
    <w:rsid w:val="00DA6A16"/>
    <w:rsid w:val="00DA6E0D"/>
    <w:rsid w:val="00DA6F46"/>
    <w:rsid w:val="00DA70DF"/>
    <w:rsid w:val="00DA714E"/>
    <w:rsid w:val="00DA71F5"/>
    <w:rsid w:val="00DA7455"/>
    <w:rsid w:val="00DA755D"/>
    <w:rsid w:val="00DA769C"/>
    <w:rsid w:val="00DA7B5F"/>
    <w:rsid w:val="00DA7C47"/>
    <w:rsid w:val="00DA7C62"/>
    <w:rsid w:val="00DA7DDE"/>
    <w:rsid w:val="00DA7E64"/>
    <w:rsid w:val="00DB0486"/>
    <w:rsid w:val="00DB0604"/>
    <w:rsid w:val="00DB06B9"/>
    <w:rsid w:val="00DB06F2"/>
    <w:rsid w:val="00DB0862"/>
    <w:rsid w:val="00DB0C83"/>
    <w:rsid w:val="00DB0E8E"/>
    <w:rsid w:val="00DB12BF"/>
    <w:rsid w:val="00DB18CA"/>
    <w:rsid w:val="00DB198F"/>
    <w:rsid w:val="00DB1C1B"/>
    <w:rsid w:val="00DB1D98"/>
    <w:rsid w:val="00DB21EC"/>
    <w:rsid w:val="00DB24A2"/>
    <w:rsid w:val="00DB2515"/>
    <w:rsid w:val="00DB2B4F"/>
    <w:rsid w:val="00DB2F34"/>
    <w:rsid w:val="00DB3201"/>
    <w:rsid w:val="00DB34CB"/>
    <w:rsid w:val="00DB360C"/>
    <w:rsid w:val="00DB399B"/>
    <w:rsid w:val="00DB3D0C"/>
    <w:rsid w:val="00DB4180"/>
    <w:rsid w:val="00DB430F"/>
    <w:rsid w:val="00DB43C8"/>
    <w:rsid w:val="00DB4405"/>
    <w:rsid w:val="00DB4463"/>
    <w:rsid w:val="00DB4539"/>
    <w:rsid w:val="00DB4592"/>
    <w:rsid w:val="00DB47CD"/>
    <w:rsid w:val="00DB47F7"/>
    <w:rsid w:val="00DB4809"/>
    <w:rsid w:val="00DB49AD"/>
    <w:rsid w:val="00DB4A77"/>
    <w:rsid w:val="00DB4E42"/>
    <w:rsid w:val="00DB56F1"/>
    <w:rsid w:val="00DB5737"/>
    <w:rsid w:val="00DB57E2"/>
    <w:rsid w:val="00DB58B3"/>
    <w:rsid w:val="00DB595E"/>
    <w:rsid w:val="00DB59C8"/>
    <w:rsid w:val="00DB6823"/>
    <w:rsid w:val="00DB6EE0"/>
    <w:rsid w:val="00DB70A4"/>
    <w:rsid w:val="00DB77FA"/>
    <w:rsid w:val="00DB7862"/>
    <w:rsid w:val="00DB7889"/>
    <w:rsid w:val="00DB7A71"/>
    <w:rsid w:val="00DB7C32"/>
    <w:rsid w:val="00DC05AC"/>
    <w:rsid w:val="00DC0944"/>
    <w:rsid w:val="00DC0955"/>
    <w:rsid w:val="00DC0AE6"/>
    <w:rsid w:val="00DC158F"/>
    <w:rsid w:val="00DC17F2"/>
    <w:rsid w:val="00DC1898"/>
    <w:rsid w:val="00DC1BA7"/>
    <w:rsid w:val="00DC2A08"/>
    <w:rsid w:val="00DC2E49"/>
    <w:rsid w:val="00DC3267"/>
    <w:rsid w:val="00DC360B"/>
    <w:rsid w:val="00DC36DA"/>
    <w:rsid w:val="00DC3AA8"/>
    <w:rsid w:val="00DC3E5A"/>
    <w:rsid w:val="00DC457D"/>
    <w:rsid w:val="00DC488E"/>
    <w:rsid w:val="00DC4BE0"/>
    <w:rsid w:val="00DC55CB"/>
    <w:rsid w:val="00DC5665"/>
    <w:rsid w:val="00DC566B"/>
    <w:rsid w:val="00DC5E21"/>
    <w:rsid w:val="00DC5E65"/>
    <w:rsid w:val="00DC629B"/>
    <w:rsid w:val="00DC632A"/>
    <w:rsid w:val="00DC659A"/>
    <w:rsid w:val="00DC6678"/>
    <w:rsid w:val="00DC68B6"/>
    <w:rsid w:val="00DC6927"/>
    <w:rsid w:val="00DC6FC6"/>
    <w:rsid w:val="00DC7336"/>
    <w:rsid w:val="00DC744B"/>
    <w:rsid w:val="00DC7673"/>
    <w:rsid w:val="00DC7794"/>
    <w:rsid w:val="00DC77E8"/>
    <w:rsid w:val="00DC7843"/>
    <w:rsid w:val="00DC7F7B"/>
    <w:rsid w:val="00DD071E"/>
    <w:rsid w:val="00DD0883"/>
    <w:rsid w:val="00DD0B00"/>
    <w:rsid w:val="00DD0C9D"/>
    <w:rsid w:val="00DD0CD7"/>
    <w:rsid w:val="00DD0FBD"/>
    <w:rsid w:val="00DD13FD"/>
    <w:rsid w:val="00DD1737"/>
    <w:rsid w:val="00DD1766"/>
    <w:rsid w:val="00DD1875"/>
    <w:rsid w:val="00DD18EA"/>
    <w:rsid w:val="00DD1C78"/>
    <w:rsid w:val="00DD2E5A"/>
    <w:rsid w:val="00DD301C"/>
    <w:rsid w:val="00DD304E"/>
    <w:rsid w:val="00DD3166"/>
    <w:rsid w:val="00DD3192"/>
    <w:rsid w:val="00DD329C"/>
    <w:rsid w:val="00DD376C"/>
    <w:rsid w:val="00DD37DA"/>
    <w:rsid w:val="00DD39FB"/>
    <w:rsid w:val="00DD3BA7"/>
    <w:rsid w:val="00DD3FDE"/>
    <w:rsid w:val="00DD41BF"/>
    <w:rsid w:val="00DD42EE"/>
    <w:rsid w:val="00DD43C7"/>
    <w:rsid w:val="00DD4590"/>
    <w:rsid w:val="00DD4B3F"/>
    <w:rsid w:val="00DD4E1E"/>
    <w:rsid w:val="00DD5302"/>
    <w:rsid w:val="00DD5431"/>
    <w:rsid w:val="00DD549A"/>
    <w:rsid w:val="00DD568B"/>
    <w:rsid w:val="00DD5A69"/>
    <w:rsid w:val="00DD5B28"/>
    <w:rsid w:val="00DD5F8C"/>
    <w:rsid w:val="00DD5FC1"/>
    <w:rsid w:val="00DD6149"/>
    <w:rsid w:val="00DD641C"/>
    <w:rsid w:val="00DD677D"/>
    <w:rsid w:val="00DD6872"/>
    <w:rsid w:val="00DD6A30"/>
    <w:rsid w:val="00DD6E4E"/>
    <w:rsid w:val="00DD6F52"/>
    <w:rsid w:val="00DD6F9D"/>
    <w:rsid w:val="00DD70B6"/>
    <w:rsid w:val="00DD745A"/>
    <w:rsid w:val="00DD786B"/>
    <w:rsid w:val="00DD7902"/>
    <w:rsid w:val="00DD7BF7"/>
    <w:rsid w:val="00DD7DA1"/>
    <w:rsid w:val="00DE0135"/>
    <w:rsid w:val="00DE0556"/>
    <w:rsid w:val="00DE0705"/>
    <w:rsid w:val="00DE083C"/>
    <w:rsid w:val="00DE094F"/>
    <w:rsid w:val="00DE0B19"/>
    <w:rsid w:val="00DE0C1C"/>
    <w:rsid w:val="00DE1021"/>
    <w:rsid w:val="00DE114E"/>
    <w:rsid w:val="00DE134C"/>
    <w:rsid w:val="00DE146B"/>
    <w:rsid w:val="00DE17A5"/>
    <w:rsid w:val="00DE1A0C"/>
    <w:rsid w:val="00DE1F89"/>
    <w:rsid w:val="00DE2B1F"/>
    <w:rsid w:val="00DE3033"/>
    <w:rsid w:val="00DE3316"/>
    <w:rsid w:val="00DE3542"/>
    <w:rsid w:val="00DE35C7"/>
    <w:rsid w:val="00DE35FC"/>
    <w:rsid w:val="00DE399E"/>
    <w:rsid w:val="00DE3BCB"/>
    <w:rsid w:val="00DE3F4D"/>
    <w:rsid w:val="00DE3F68"/>
    <w:rsid w:val="00DE40B2"/>
    <w:rsid w:val="00DE43DB"/>
    <w:rsid w:val="00DE43E6"/>
    <w:rsid w:val="00DE49D9"/>
    <w:rsid w:val="00DE4E38"/>
    <w:rsid w:val="00DE4FF7"/>
    <w:rsid w:val="00DE5118"/>
    <w:rsid w:val="00DE517A"/>
    <w:rsid w:val="00DE5452"/>
    <w:rsid w:val="00DE54AF"/>
    <w:rsid w:val="00DE5831"/>
    <w:rsid w:val="00DE587B"/>
    <w:rsid w:val="00DE58A7"/>
    <w:rsid w:val="00DE5E82"/>
    <w:rsid w:val="00DE62E2"/>
    <w:rsid w:val="00DE6354"/>
    <w:rsid w:val="00DE636F"/>
    <w:rsid w:val="00DE64FB"/>
    <w:rsid w:val="00DE66D7"/>
    <w:rsid w:val="00DE66F8"/>
    <w:rsid w:val="00DE6F33"/>
    <w:rsid w:val="00DE704C"/>
    <w:rsid w:val="00DE7759"/>
    <w:rsid w:val="00DE7B4E"/>
    <w:rsid w:val="00DE7E06"/>
    <w:rsid w:val="00DE7F40"/>
    <w:rsid w:val="00DF07CD"/>
    <w:rsid w:val="00DF09CE"/>
    <w:rsid w:val="00DF0A3B"/>
    <w:rsid w:val="00DF0C1C"/>
    <w:rsid w:val="00DF16BD"/>
    <w:rsid w:val="00DF1757"/>
    <w:rsid w:val="00DF193A"/>
    <w:rsid w:val="00DF1E02"/>
    <w:rsid w:val="00DF1F77"/>
    <w:rsid w:val="00DF2117"/>
    <w:rsid w:val="00DF24BE"/>
    <w:rsid w:val="00DF24DD"/>
    <w:rsid w:val="00DF25DF"/>
    <w:rsid w:val="00DF2783"/>
    <w:rsid w:val="00DF2A2C"/>
    <w:rsid w:val="00DF2C72"/>
    <w:rsid w:val="00DF3084"/>
    <w:rsid w:val="00DF34D4"/>
    <w:rsid w:val="00DF36C6"/>
    <w:rsid w:val="00DF3AF8"/>
    <w:rsid w:val="00DF3E5D"/>
    <w:rsid w:val="00DF3F0F"/>
    <w:rsid w:val="00DF43B3"/>
    <w:rsid w:val="00DF46AB"/>
    <w:rsid w:val="00DF4947"/>
    <w:rsid w:val="00DF4AF9"/>
    <w:rsid w:val="00DF4DC9"/>
    <w:rsid w:val="00DF4E54"/>
    <w:rsid w:val="00DF5169"/>
    <w:rsid w:val="00DF52E0"/>
    <w:rsid w:val="00DF53F7"/>
    <w:rsid w:val="00DF5961"/>
    <w:rsid w:val="00DF5976"/>
    <w:rsid w:val="00DF5C15"/>
    <w:rsid w:val="00DF62CD"/>
    <w:rsid w:val="00DF638A"/>
    <w:rsid w:val="00DF6431"/>
    <w:rsid w:val="00DF66BC"/>
    <w:rsid w:val="00DF68BF"/>
    <w:rsid w:val="00DF762C"/>
    <w:rsid w:val="00DF76C5"/>
    <w:rsid w:val="00DF7914"/>
    <w:rsid w:val="00DF7957"/>
    <w:rsid w:val="00DF7A2F"/>
    <w:rsid w:val="00DF7DB5"/>
    <w:rsid w:val="00DF7FB5"/>
    <w:rsid w:val="00E003FA"/>
    <w:rsid w:val="00E007BE"/>
    <w:rsid w:val="00E007BF"/>
    <w:rsid w:val="00E0095B"/>
    <w:rsid w:val="00E017C5"/>
    <w:rsid w:val="00E018B3"/>
    <w:rsid w:val="00E01C86"/>
    <w:rsid w:val="00E020B6"/>
    <w:rsid w:val="00E0231D"/>
    <w:rsid w:val="00E023CF"/>
    <w:rsid w:val="00E02960"/>
    <w:rsid w:val="00E02C5A"/>
    <w:rsid w:val="00E03104"/>
    <w:rsid w:val="00E031C2"/>
    <w:rsid w:val="00E038CA"/>
    <w:rsid w:val="00E03934"/>
    <w:rsid w:val="00E03940"/>
    <w:rsid w:val="00E04047"/>
    <w:rsid w:val="00E040AD"/>
    <w:rsid w:val="00E04129"/>
    <w:rsid w:val="00E0417D"/>
    <w:rsid w:val="00E0421A"/>
    <w:rsid w:val="00E045C2"/>
    <w:rsid w:val="00E04746"/>
    <w:rsid w:val="00E04766"/>
    <w:rsid w:val="00E048C0"/>
    <w:rsid w:val="00E04AD9"/>
    <w:rsid w:val="00E04DF9"/>
    <w:rsid w:val="00E05048"/>
    <w:rsid w:val="00E05056"/>
    <w:rsid w:val="00E051A0"/>
    <w:rsid w:val="00E052E9"/>
    <w:rsid w:val="00E05B3B"/>
    <w:rsid w:val="00E05EE2"/>
    <w:rsid w:val="00E06006"/>
    <w:rsid w:val="00E0613F"/>
    <w:rsid w:val="00E062CD"/>
    <w:rsid w:val="00E06329"/>
    <w:rsid w:val="00E0676D"/>
    <w:rsid w:val="00E06A41"/>
    <w:rsid w:val="00E06B93"/>
    <w:rsid w:val="00E06C35"/>
    <w:rsid w:val="00E06F02"/>
    <w:rsid w:val="00E074F3"/>
    <w:rsid w:val="00E07520"/>
    <w:rsid w:val="00E0752F"/>
    <w:rsid w:val="00E0753A"/>
    <w:rsid w:val="00E07814"/>
    <w:rsid w:val="00E0785C"/>
    <w:rsid w:val="00E07FD9"/>
    <w:rsid w:val="00E104B9"/>
    <w:rsid w:val="00E10C2A"/>
    <w:rsid w:val="00E10F15"/>
    <w:rsid w:val="00E11070"/>
    <w:rsid w:val="00E11379"/>
    <w:rsid w:val="00E113C3"/>
    <w:rsid w:val="00E11455"/>
    <w:rsid w:val="00E1148D"/>
    <w:rsid w:val="00E11AF8"/>
    <w:rsid w:val="00E11DB9"/>
    <w:rsid w:val="00E12571"/>
    <w:rsid w:val="00E126E2"/>
    <w:rsid w:val="00E1280C"/>
    <w:rsid w:val="00E12818"/>
    <w:rsid w:val="00E128A5"/>
    <w:rsid w:val="00E12B89"/>
    <w:rsid w:val="00E12D89"/>
    <w:rsid w:val="00E135C2"/>
    <w:rsid w:val="00E1373C"/>
    <w:rsid w:val="00E13A5A"/>
    <w:rsid w:val="00E13BA4"/>
    <w:rsid w:val="00E13C40"/>
    <w:rsid w:val="00E13D64"/>
    <w:rsid w:val="00E13EF4"/>
    <w:rsid w:val="00E13F52"/>
    <w:rsid w:val="00E14023"/>
    <w:rsid w:val="00E1449D"/>
    <w:rsid w:val="00E155B3"/>
    <w:rsid w:val="00E1565C"/>
    <w:rsid w:val="00E1594F"/>
    <w:rsid w:val="00E15C89"/>
    <w:rsid w:val="00E15CE4"/>
    <w:rsid w:val="00E1624D"/>
    <w:rsid w:val="00E164AD"/>
    <w:rsid w:val="00E1654B"/>
    <w:rsid w:val="00E165EE"/>
    <w:rsid w:val="00E16673"/>
    <w:rsid w:val="00E16839"/>
    <w:rsid w:val="00E169AF"/>
    <w:rsid w:val="00E169BA"/>
    <w:rsid w:val="00E16CCB"/>
    <w:rsid w:val="00E16D99"/>
    <w:rsid w:val="00E16EDA"/>
    <w:rsid w:val="00E17932"/>
    <w:rsid w:val="00E17C85"/>
    <w:rsid w:val="00E17DD6"/>
    <w:rsid w:val="00E20002"/>
    <w:rsid w:val="00E20288"/>
    <w:rsid w:val="00E2061B"/>
    <w:rsid w:val="00E2071D"/>
    <w:rsid w:val="00E208E6"/>
    <w:rsid w:val="00E20B15"/>
    <w:rsid w:val="00E20E5B"/>
    <w:rsid w:val="00E2141F"/>
    <w:rsid w:val="00E21441"/>
    <w:rsid w:val="00E21467"/>
    <w:rsid w:val="00E217B3"/>
    <w:rsid w:val="00E21922"/>
    <w:rsid w:val="00E2199D"/>
    <w:rsid w:val="00E21D08"/>
    <w:rsid w:val="00E220EA"/>
    <w:rsid w:val="00E22573"/>
    <w:rsid w:val="00E22BC6"/>
    <w:rsid w:val="00E22C26"/>
    <w:rsid w:val="00E22EC2"/>
    <w:rsid w:val="00E22FCE"/>
    <w:rsid w:val="00E23AC6"/>
    <w:rsid w:val="00E23B53"/>
    <w:rsid w:val="00E24234"/>
    <w:rsid w:val="00E242EF"/>
    <w:rsid w:val="00E247CE"/>
    <w:rsid w:val="00E24859"/>
    <w:rsid w:val="00E248AD"/>
    <w:rsid w:val="00E24B5C"/>
    <w:rsid w:val="00E24FB3"/>
    <w:rsid w:val="00E253B3"/>
    <w:rsid w:val="00E256A2"/>
    <w:rsid w:val="00E25845"/>
    <w:rsid w:val="00E25B8A"/>
    <w:rsid w:val="00E25C97"/>
    <w:rsid w:val="00E271B6"/>
    <w:rsid w:val="00E27355"/>
    <w:rsid w:val="00E2745D"/>
    <w:rsid w:val="00E27985"/>
    <w:rsid w:val="00E27BC9"/>
    <w:rsid w:val="00E306BA"/>
    <w:rsid w:val="00E307A5"/>
    <w:rsid w:val="00E31012"/>
    <w:rsid w:val="00E3109A"/>
    <w:rsid w:val="00E311C7"/>
    <w:rsid w:val="00E317F1"/>
    <w:rsid w:val="00E319E1"/>
    <w:rsid w:val="00E31B1D"/>
    <w:rsid w:val="00E31BD2"/>
    <w:rsid w:val="00E321F2"/>
    <w:rsid w:val="00E32421"/>
    <w:rsid w:val="00E32935"/>
    <w:rsid w:val="00E32C43"/>
    <w:rsid w:val="00E33214"/>
    <w:rsid w:val="00E33714"/>
    <w:rsid w:val="00E33793"/>
    <w:rsid w:val="00E338C5"/>
    <w:rsid w:val="00E33AEE"/>
    <w:rsid w:val="00E33F4E"/>
    <w:rsid w:val="00E33FBA"/>
    <w:rsid w:val="00E343FB"/>
    <w:rsid w:val="00E34663"/>
    <w:rsid w:val="00E34FC0"/>
    <w:rsid w:val="00E3520E"/>
    <w:rsid w:val="00E35743"/>
    <w:rsid w:val="00E3577F"/>
    <w:rsid w:val="00E357B3"/>
    <w:rsid w:val="00E35DA4"/>
    <w:rsid w:val="00E36011"/>
    <w:rsid w:val="00E362C7"/>
    <w:rsid w:val="00E3669F"/>
    <w:rsid w:val="00E36DE4"/>
    <w:rsid w:val="00E36F7E"/>
    <w:rsid w:val="00E37204"/>
    <w:rsid w:val="00E37B0B"/>
    <w:rsid w:val="00E37FCA"/>
    <w:rsid w:val="00E4011B"/>
    <w:rsid w:val="00E401DB"/>
    <w:rsid w:val="00E40240"/>
    <w:rsid w:val="00E405BF"/>
    <w:rsid w:val="00E4074F"/>
    <w:rsid w:val="00E40D6B"/>
    <w:rsid w:val="00E41012"/>
    <w:rsid w:val="00E41594"/>
    <w:rsid w:val="00E41D51"/>
    <w:rsid w:val="00E42187"/>
    <w:rsid w:val="00E42300"/>
    <w:rsid w:val="00E42555"/>
    <w:rsid w:val="00E42558"/>
    <w:rsid w:val="00E42D2E"/>
    <w:rsid w:val="00E42DD4"/>
    <w:rsid w:val="00E431B6"/>
    <w:rsid w:val="00E43343"/>
    <w:rsid w:val="00E439BD"/>
    <w:rsid w:val="00E43A7B"/>
    <w:rsid w:val="00E43AE4"/>
    <w:rsid w:val="00E43F94"/>
    <w:rsid w:val="00E44138"/>
    <w:rsid w:val="00E443C7"/>
    <w:rsid w:val="00E4493F"/>
    <w:rsid w:val="00E44DE0"/>
    <w:rsid w:val="00E44E81"/>
    <w:rsid w:val="00E44E8D"/>
    <w:rsid w:val="00E44FEE"/>
    <w:rsid w:val="00E4506A"/>
    <w:rsid w:val="00E450BB"/>
    <w:rsid w:val="00E4538B"/>
    <w:rsid w:val="00E456A9"/>
    <w:rsid w:val="00E45C89"/>
    <w:rsid w:val="00E46030"/>
    <w:rsid w:val="00E46357"/>
    <w:rsid w:val="00E46562"/>
    <w:rsid w:val="00E46817"/>
    <w:rsid w:val="00E46AA8"/>
    <w:rsid w:val="00E46B6A"/>
    <w:rsid w:val="00E46B91"/>
    <w:rsid w:val="00E46C20"/>
    <w:rsid w:val="00E46C63"/>
    <w:rsid w:val="00E4713E"/>
    <w:rsid w:val="00E47420"/>
    <w:rsid w:val="00E4788E"/>
    <w:rsid w:val="00E47890"/>
    <w:rsid w:val="00E479B2"/>
    <w:rsid w:val="00E47B8F"/>
    <w:rsid w:val="00E47B94"/>
    <w:rsid w:val="00E47EDB"/>
    <w:rsid w:val="00E5021D"/>
    <w:rsid w:val="00E5028E"/>
    <w:rsid w:val="00E5034A"/>
    <w:rsid w:val="00E508B2"/>
    <w:rsid w:val="00E50AAC"/>
    <w:rsid w:val="00E50D7F"/>
    <w:rsid w:val="00E50E04"/>
    <w:rsid w:val="00E517CE"/>
    <w:rsid w:val="00E51DA2"/>
    <w:rsid w:val="00E51F0B"/>
    <w:rsid w:val="00E51FC0"/>
    <w:rsid w:val="00E52226"/>
    <w:rsid w:val="00E523B8"/>
    <w:rsid w:val="00E524D0"/>
    <w:rsid w:val="00E5276B"/>
    <w:rsid w:val="00E53783"/>
    <w:rsid w:val="00E53799"/>
    <w:rsid w:val="00E5398B"/>
    <w:rsid w:val="00E53C67"/>
    <w:rsid w:val="00E541AC"/>
    <w:rsid w:val="00E54956"/>
    <w:rsid w:val="00E555BA"/>
    <w:rsid w:val="00E55624"/>
    <w:rsid w:val="00E55729"/>
    <w:rsid w:val="00E55DC6"/>
    <w:rsid w:val="00E560C2"/>
    <w:rsid w:val="00E560C4"/>
    <w:rsid w:val="00E56322"/>
    <w:rsid w:val="00E5672D"/>
    <w:rsid w:val="00E56745"/>
    <w:rsid w:val="00E567CC"/>
    <w:rsid w:val="00E567FF"/>
    <w:rsid w:val="00E56873"/>
    <w:rsid w:val="00E568CC"/>
    <w:rsid w:val="00E56910"/>
    <w:rsid w:val="00E56945"/>
    <w:rsid w:val="00E56D73"/>
    <w:rsid w:val="00E56E74"/>
    <w:rsid w:val="00E56FAC"/>
    <w:rsid w:val="00E5769B"/>
    <w:rsid w:val="00E5770F"/>
    <w:rsid w:val="00E57C27"/>
    <w:rsid w:val="00E57D12"/>
    <w:rsid w:val="00E57D58"/>
    <w:rsid w:val="00E60285"/>
    <w:rsid w:val="00E60794"/>
    <w:rsid w:val="00E60A32"/>
    <w:rsid w:val="00E60ADD"/>
    <w:rsid w:val="00E6113A"/>
    <w:rsid w:val="00E61279"/>
    <w:rsid w:val="00E613AD"/>
    <w:rsid w:val="00E61755"/>
    <w:rsid w:val="00E61776"/>
    <w:rsid w:val="00E61EFB"/>
    <w:rsid w:val="00E620B9"/>
    <w:rsid w:val="00E62A1E"/>
    <w:rsid w:val="00E62F02"/>
    <w:rsid w:val="00E62F4D"/>
    <w:rsid w:val="00E62FFC"/>
    <w:rsid w:val="00E63AFB"/>
    <w:rsid w:val="00E6414F"/>
    <w:rsid w:val="00E64BA6"/>
    <w:rsid w:val="00E64DD1"/>
    <w:rsid w:val="00E654BD"/>
    <w:rsid w:val="00E656E9"/>
    <w:rsid w:val="00E656FA"/>
    <w:rsid w:val="00E65894"/>
    <w:rsid w:val="00E659F7"/>
    <w:rsid w:val="00E65A06"/>
    <w:rsid w:val="00E65D70"/>
    <w:rsid w:val="00E6642F"/>
    <w:rsid w:val="00E66518"/>
    <w:rsid w:val="00E67373"/>
    <w:rsid w:val="00E67682"/>
    <w:rsid w:val="00E67866"/>
    <w:rsid w:val="00E6787B"/>
    <w:rsid w:val="00E6799C"/>
    <w:rsid w:val="00E67C92"/>
    <w:rsid w:val="00E67F63"/>
    <w:rsid w:val="00E70003"/>
    <w:rsid w:val="00E703BD"/>
    <w:rsid w:val="00E7063D"/>
    <w:rsid w:val="00E707A4"/>
    <w:rsid w:val="00E709DC"/>
    <w:rsid w:val="00E70FA1"/>
    <w:rsid w:val="00E716EA"/>
    <w:rsid w:val="00E719AD"/>
    <w:rsid w:val="00E71D11"/>
    <w:rsid w:val="00E71D5D"/>
    <w:rsid w:val="00E71FE2"/>
    <w:rsid w:val="00E72243"/>
    <w:rsid w:val="00E72354"/>
    <w:rsid w:val="00E72755"/>
    <w:rsid w:val="00E72E9D"/>
    <w:rsid w:val="00E73238"/>
    <w:rsid w:val="00E7367E"/>
    <w:rsid w:val="00E7376A"/>
    <w:rsid w:val="00E73BCB"/>
    <w:rsid w:val="00E744FE"/>
    <w:rsid w:val="00E7451C"/>
    <w:rsid w:val="00E74FE0"/>
    <w:rsid w:val="00E751F2"/>
    <w:rsid w:val="00E752CE"/>
    <w:rsid w:val="00E7553D"/>
    <w:rsid w:val="00E75CC3"/>
    <w:rsid w:val="00E75FA0"/>
    <w:rsid w:val="00E76091"/>
    <w:rsid w:val="00E76146"/>
    <w:rsid w:val="00E76271"/>
    <w:rsid w:val="00E765F2"/>
    <w:rsid w:val="00E766FF"/>
    <w:rsid w:val="00E768C4"/>
    <w:rsid w:val="00E76BE3"/>
    <w:rsid w:val="00E77994"/>
    <w:rsid w:val="00E77AD2"/>
    <w:rsid w:val="00E77B24"/>
    <w:rsid w:val="00E77E8C"/>
    <w:rsid w:val="00E8019A"/>
    <w:rsid w:val="00E8040D"/>
    <w:rsid w:val="00E8056D"/>
    <w:rsid w:val="00E808B3"/>
    <w:rsid w:val="00E80FDC"/>
    <w:rsid w:val="00E80FF8"/>
    <w:rsid w:val="00E81167"/>
    <w:rsid w:val="00E8136A"/>
    <w:rsid w:val="00E81B48"/>
    <w:rsid w:val="00E81C8D"/>
    <w:rsid w:val="00E81CA1"/>
    <w:rsid w:val="00E83A64"/>
    <w:rsid w:val="00E83BFA"/>
    <w:rsid w:val="00E83C28"/>
    <w:rsid w:val="00E83C7C"/>
    <w:rsid w:val="00E83EC3"/>
    <w:rsid w:val="00E843BC"/>
    <w:rsid w:val="00E84437"/>
    <w:rsid w:val="00E844A5"/>
    <w:rsid w:val="00E845FC"/>
    <w:rsid w:val="00E846A9"/>
    <w:rsid w:val="00E8492B"/>
    <w:rsid w:val="00E84B64"/>
    <w:rsid w:val="00E8508D"/>
    <w:rsid w:val="00E856C7"/>
    <w:rsid w:val="00E856E9"/>
    <w:rsid w:val="00E859A4"/>
    <w:rsid w:val="00E85AC3"/>
    <w:rsid w:val="00E85AD1"/>
    <w:rsid w:val="00E85E35"/>
    <w:rsid w:val="00E862AF"/>
    <w:rsid w:val="00E8652A"/>
    <w:rsid w:val="00E86A26"/>
    <w:rsid w:val="00E86BE2"/>
    <w:rsid w:val="00E86C3D"/>
    <w:rsid w:val="00E8733C"/>
    <w:rsid w:val="00E87BE6"/>
    <w:rsid w:val="00E87C82"/>
    <w:rsid w:val="00E87FF9"/>
    <w:rsid w:val="00E902E9"/>
    <w:rsid w:val="00E902EC"/>
    <w:rsid w:val="00E9066B"/>
    <w:rsid w:val="00E90F1D"/>
    <w:rsid w:val="00E9126E"/>
    <w:rsid w:val="00E91370"/>
    <w:rsid w:val="00E916A2"/>
    <w:rsid w:val="00E9176B"/>
    <w:rsid w:val="00E91AB6"/>
    <w:rsid w:val="00E91BB5"/>
    <w:rsid w:val="00E920B3"/>
    <w:rsid w:val="00E921C5"/>
    <w:rsid w:val="00E9299A"/>
    <w:rsid w:val="00E92D1A"/>
    <w:rsid w:val="00E92E46"/>
    <w:rsid w:val="00E92F63"/>
    <w:rsid w:val="00E9310D"/>
    <w:rsid w:val="00E93153"/>
    <w:rsid w:val="00E931AC"/>
    <w:rsid w:val="00E93758"/>
    <w:rsid w:val="00E93DAA"/>
    <w:rsid w:val="00E940E7"/>
    <w:rsid w:val="00E948F3"/>
    <w:rsid w:val="00E949F0"/>
    <w:rsid w:val="00E95174"/>
    <w:rsid w:val="00E952E6"/>
    <w:rsid w:val="00E95495"/>
    <w:rsid w:val="00E954E0"/>
    <w:rsid w:val="00E955C7"/>
    <w:rsid w:val="00E957CD"/>
    <w:rsid w:val="00E95945"/>
    <w:rsid w:val="00E95983"/>
    <w:rsid w:val="00E95C45"/>
    <w:rsid w:val="00E95D1B"/>
    <w:rsid w:val="00E95D9A"/>
    <w:rsid w:val="00E9616A"/>
    <w:rsid w:val="00E96544"/>
    <w:rsid w:val="00E966EF"/>
    <w:rsid w:val="00E96A9F"/>
    <w:rsid w:val="00E96AC7"/>
    <w:rsid w:val="00E96E33"/>
    <w:rsid w:val="00E97070"/>
    <w:rsid w:val="00E972F3"/>
    <w:rsid w:val="00E9743D"/>
    <w:rsid w:val="00E97447"/>
    <w:rsid w:val="00E974BF"/>
    <w:rsid w:val="00E97847"/>
    <w:rsid w:val="00EA0439"/>
    <w:rsid w:val="00EA0530"/>
    <w:rsid w:val="00EA0FA4"/>
    <w:rsid w:val="00EA1091"/>
    <w:rsid w:val="00EA11E8"/>
    <w:rsid w:val="00EA1B79"/>
    <w:rsid w:val="00EA1E63"/>
    <w:rsid w:val="00EA1EF3"/>
    <w:rsid w:val="00EA206A"/>
    <w:rsid w:val="00EA2142"/>
    <w:rsid w:val="00EA2396"/>
    <w:rsid w:val="00EA23FB"/>
    <w:rsid w:val="00EA24BF"/>
    <w:rsid w:val="00EA2553"/>
    <w:rsid w:val="00EA2648"/>
    <w:rsid w:val="00EA26BB"/>
    <w:rsid w:val="00EA2CB7"/>
    <w:rsid w:val="00EA345D"/>
    <w:rsid w:val="00EA353B"/>
    <w:rsid w:val="00EA3541"/>
    <w:rsid w:val="00EA35FC"/>
    <w:rsid w:val="00EA372E"/>
    <w:rsid w:val="00EA398D"/>
    <w:rsid w:val="00EA3AFA"/>
    <w:rsid w:val="00EA4103"/>
    <w:rsid w:val="00EA41B5"/>
    <w:rsid w:val="00EA45D5"/>
    <w:rsid w:val="00EA46C8"/>
    <w:rsid w:val="00EA49B1"/>
    <w:rsid w:val="00EA4EE7"/>
    <w:rsid w:val="00EA5107"/>
    <w:rsid w:val="00EA5BFE"/>
    <w:rsid w:val="00EA5F43"/>
    <w:rsid w:val="00EA625D"/>
    <w:rsid w:val="00EA649B"/>
    <w:rsid w:val="00EA6675"/>
    <w:rsid w:val="00EA69A2"/>
    <w:rsid w:val="00EA6A1C"/>
    <w:rsid w:val="00EA6DFC"/>
    <w:rsid w:val="00EA6FE5"/>
    <w:rsid w:val="00EA7117"/>
    <w:rsid w:val="00EA7203"/>
    <w:rsid w:val="00EA72DE"/>
    <w:rsid w:val="00EB03A4"/>
    <w:rsid w:val="00EB05AB"/>
    <w:rsid w:val="00EB0744"/>
    <w:rsid w:val="00EB07E1"/>
    <w:rsid w:val="00EB0AE5"/>
    <w:rsid w:val="00EB0DBA"/>
    <w:rsid w:val="00EB0F82"/>
    <w:rsid w:val="00EB11B9"/>
    <w:rsid w:val="00EB145C"/>
    <w:rsid w:val="00EB156B"/>
    <w:rsid w:val="00EB1B83"/>
    <w:rsid w:val="00EB1CB3"/>
    <w:rsid w:val="00EB1D94"/>
    <w:rsid w:val="00EB1FCF"/>
    <w:rsid w:val="00EB2014"/>
    <w:rsid w:val="00EB2175"/>
    <w:rsid w:val="00EB2234"/>
    <w:rsid w:val="00EB2661"/>
    <w:rsid w:val="00EB2D70"/>
    <w:rsid w:val="00EB3798"/>
    <w:rsid w:val="00EB3C18"/>
    <w:rsid w:val="00EB3E3F"/>
    <w:rsid w:val="00EB3E44"/>
    <w:rsid w:val="00EB3F28"/>
    <w:rsid w:val="00EB3F6D"/>
    <w:rsid w:val="00EB4B60"/>
    <w:rsid w:val="00EB4BB0"/>
    <w:rsid w:val="00EB501F"/>
    <w:rsid w:val="00EB573E"/>
    <w:rsid w:val="00EB5E13"/>
    <w:rsid w:val="00EB6206"/>
    <w:rsid w:val="00EB6723"/>
    <w:rsid w:val="00EB6E19"/>
    <w:rsid w:val="00EB700F"/>
    <w:rsid w:val="00EB72BB"/>
    <w:rsid w:val="00EB783C"/>
    <w:rsid w:val="00EB786C"/>
    <w:rsid w:val="00EB7917"/>
    <w:rsid w:val="00EB7B80"/>
    <w:rsid w:val="00EB7C4E"/>
    <w:rsid w:val="00EB7E42"/>
    <w:rsid w:val="00EC01C3"/>
    <w:rsid w:val="00EC01C9"/>
    <w:rsid w:val="00EC07CA"/>
    <w:rsid w:val="00EC1283"/>
    <w:rsid w:val="00EC16F8"/>
    <w:rsid w:val="00EC194F"/>
    <w:rsid w:val="00EC1A71"/>
    <w:rsid w:val="00EC1AB1"/>
    <w:rsid w:val="00EC1F52"/>
    <w:rsid w:val="00EC20EE"/>
    <w:rsid w:val="00EC2301"/>
    <w:rsid w:val="00EC23EA"/>
    <w:rsid w:val="00EC24A0"/>
    <w:rsid w:val="00EC2942"/>
    <w:rsid w:val="00EC296D"/>
    <w:rsid w:val="00EC2AB5"/>
    <w:rsid w:val="00EC2B21"/>
    <w:rsid w:val="00EC3045"/>
    <w:rsid w:val="00EC34C8"/>
    <w:rsid w:val="00EC3741"/>
    <w:rsid w:val="00EC3780"/>
    <w:rsid w:val="00EC3A60"/>
    <w:rsid w:val="00EC433C"/>
    <w:rsid w:val="00EC46B5"/>
    <w:rsid w:val="00EC47B6"/>
    <w:rsid w:val="00EC4B64"/>
    <w:rsid w:val="00EC4BD0"/>
    <w:rsid w:val="00EC4FE2"/>
    <w:rsid w:val="00EC545D"/>
    <w:rsid w:val="00EC5600"/>
    <w:rsid w:val="00EC608B"/>
    <w:rsid w:val="00EC6115"/>
    <w:rsid w:val="00EC6630"/>
    <w:rsid w:val="00EC6D10"/>
    <w:rsid w:val="00EC6D85"/>
    <w:rsid w:val="00EC6F51"/>
    <w:rsid w:val="00EC7932"/>
    <w:rsid w:val="00EC7AD3"/>
    <w:rsid w:val="00EC7B78"/>
    <w:rsid w:val="00ED0021"/>
    <w:rsid w:val="00ED078B"/>
    <w:rsid w:val="00ED0BA9"/>
    <w:rsid w:val="00ED0CBC"/>
    <w:rsid w:val="00ED0CFC"/>
    <w:rsid w:val="00ED11D2"/>
    <w:rsid w:val="00ED1439"/>
    <w:rsid w:val="00ED15EC"/>
    <w:rsid w:val="00ED189E"/>
    <w:rsid w:val="00ED19A5"/>
    <w:rsid w:val="00ED1AD3"/>
    <w:rsid w:val="00ED1DBA"/>
    <w:rsid w:val="00ED208B"/>
    <w:rsid w:val="00ED20B3"/>
    <w:rsid w:val="00ED2975"/>
    <w:rsid w:val="00ED2B4E"/>
    <w:rsid w:val="00ED2BAC"/>
    <w:rsid w:val="00ED2C00"/>
    <w:rsid w:val="00ED2FA9"/>
    <w:rsid w:val="00ED3176"/>
    <w:rsid w:val="00ED3255"/>
    <w:rsid w:val="00ED34E6"/>
    <w:rsid w:val="00ED3557"/>
    <w:rsid w:val="00ED37E9"/>
    <w:rsid w:val="00ED37F8"/>
    <w:rsid w:val="00ED3F76"/>
    <w:rsid w:val="00ED40AD"/>
    <w:rsid w:val="00ED4314"/>
    <w:rsid w:val="00ED4499"/>
    <w:rsid w:val="00ED44CE"/>
    <w:rsid w:val="00ED4614"/>
    <w:rsid w:val="00ED466C"/>
    <w:rsid w:val="00ED47E4"/>
    <w:rsid w:val="00ED47EC"/>
    <w:rsid w:val="00ED4BBE"/>
    <w:rsid w:val="00ED4D0D"/>
    <w:rsid w:val="00ED4E27"/>
    <w:rsid w:val="00ED4E80"/>
    <w:rsid w:val="00ED4ECB"/>
    <w:rsid w:val="00ED4F38"/>
    <w:rsid w:val="00ED5089"/>
    <w:rsid w:val="00ED50C5"/>
    <w:rsid w:val="00ED52F8"/>
    <w:rsid w:val="00ED5DF6"/>
    <w:rsid w:val="00ED6061"/>
    <w:rsid w:val="00ED67A4"/>
    <w:rsid w:val="00ED6BF7"/>
    <w:rsid w:val="00ED6C5F"/>
    <w:rsid w:val="00ED6F5B"/>
    <w:rsid w:val="00ED70C7"/>
    <w:rsid w:val="00ED7335"/>
    <w:rsid w:val="00ED7364"/>
    <w:rsid w:val="00ED738B"/>
    <w:rsid w:val="00ED73F0"/>
    <w:rsid w:val="00ED7846"/>
    <w:rsid w:val="00EE058F"/>
    <w:rsid w:val="00EE05A6"/>
    <w:rsid w:val="00EE0E78"/>
    <w:rsid w:val="00EE0FE3"/>
    <w:rsid w:val="00EE1581"/>
    <w:rsid w:val="00EE1722"/>
    <w:rsid w:val="00EE1BC3"/>
    <w:rsid w:val="00EE1E0A"/>
    <w:rsid w:val="00EE25DF"/>
    <w:rsid w:val="00EE2742"/>
    <w:rsid w:val="00EE2808"/>
    <w:rsid w:val="00EE29DA"/>
    <w:rsid w:val="00EE32DB"/>
    <w:rsid w:val="00EE34CF"/>
    <w:rsid w:val="00EE3527"/>
    <w:rsid w:val="00EE35DC"/>
    <w:rsid w:val="00EE3730"/>
    <w:rsid w:val="00EE373A"/>
    <w:rsid w:val="00EE3975"/>
    <w:rsid w:val="00EE3E5E"/>
    <w:rsid w:val="00EE43F7"/>
    <w:rsid w:val="00EE44EA"/>
    <w:rsid w:val="00EE4A55"/>
    <w:rsid w:val="00EE507E"/>
    <w:rsid w:val="00EE50DA"/>
    <w:rsid w:val="00EE5359"/>
    <w:rsid w:val="00EE5442"/>
    <w:rsid w:val="00EE548E"/>
    <w:rsid w:val="00EE54CF"/>
    <w:rsid w:val="00EE59BD"/>
    <w:rsid w:val="00EE5C1F"/>
    <w:rsid w:val="00EE5E03"/>
    <w:rsid w:val="00EE5EEF"/>
    <w:rsid w:val="00EE6147"/>
    <w:rsid w:val="00EE6438"/>
    <w:rsid w:val="00EE65D9"/>
    <w:rsid w:val="00EE6A65"/>
    <w:rsid w:val="00EE7031"/>
    <w:rsid w:val="00EE7716"/>
    <w:rsid w:val="00EE7779"/>
    <w:rsid w:val="00EE7A3D"/>
    <w:rsid w:val="00EE7A49"/>
    <w:rsid w:val="00EF0337"/>
    <w:rsid w:val="00EF084F"/>
    <w:rsid w:val="00EF0B17"/>
    <w:rsid w:val="00EF0C19"/>
    <w:rsid w:val="00EF0C2D"/>
    <w:rsid w:val="00EF0FD0"/>
    <w:rsid w:val="00EF1063"/>
    <w:rsid w:val="00EF1632"/>
    <w:rsid w:val="00EF16FB"/>
    <w:rsid w:val="00EF179D"/>
    <w:rsid w:val="00EF187B"/>
    <w:rsid w:val="00EF1B26"/>
    <w:rsid w:val="00EF21A7"/>
    <w:rsid w:val="00EF21F2"/>
    <w:rsid w:val="00EF2386"/>
    <w:rsid w:val="00EF26F7"/>
    <w:rsid w:val="00EF270D"/>
    <w:rsid w:val="00EF2B64"/>
    <w:rsid w:val="00EF2D9E"/>
    <w:rsid w:val="00EF31FB"/>
    <w:rsid w:val="00EF3660"/>
    <w:rsid w:val="00EF3C71"/>
    <w:rsid w:val="00EF3DCF"/>
    <w:rsid w:val="00EF40E0"/>
    <w:rsid w:val="00EF41CD"/>
    <w:rsid w:val="00EF4415"/>
    <w:rsid w:val="00EF4B52"/>
    <w:rsid w:val="00EF4B80"/>
    <w:rsid w:val="00EF4D73"/>
    <w:rsid w:val="00EF4EFC"/>
    <w:rsid w:val="00EF5044"/>
    <w:rsid w:val="00EF50C9"/>
    <w:rsid w:val="00EF53E5"/>
    <w:rsid w:val="00EF5473"/>
    <w:rsid w:val="00EF54D0"/>
    <w:rsid w:val="00EF57D0"/>
    <w:rsid w:val="00EF5802"/>
    <w:rsid w:val="00EF5930"/>
    <w:rsid w:val="00EF611E"/>
    <w:rsid w:val="00EF6296"/>
    <w:rsid w:val="00EF65B2"/>
    <w:rsid w:val="00EF65EF"/>
    <w:rsid w:val="00EF69AE"/>
    <w:rsid w:val="00EF69CC"/>
    <w:rsid w:val="00EF69D6"/>
    <w:rsid w:val="00EF69EE"/>
    <w:rsid w:val="00EF70B0"/>
    <w:rsid w:val="00EF7138"/>
    <w:rsid w:val="00EF7423"/>
    <w:rsid w:val="00EF749E"/>
    <w:rsid w:val="00EF7923"/>
    <w:rsid w:val="00EF7AEC"/>
    <w:rsid w:val="00EF7F64"/>
    <w:rsid w:val="00F0051F"/>
    <w:rsid w:val="00F00B63"/>
    <w:rsid w:val="00F00CE5"/>
    <w:rsid w:val="00F00F30"/>
    <w:rsid w:val="00F01148"/>
    <w:rsid w:val="00F01365"/>
    <w:rsid w:val="00F01A44"/>
    <w:rsid w:val="00F01FAB"/>
    <w:rsid w:val="00F0206A"/>
    <w:rsid w:val="00F02412"/>
    <w:rsid w:val="00F0244B"/>
    <w:rsid w:val="00F0253A"/>
    <w:rsid w:val="00F02559"/>
    <w:rsid w:val="00F02614"/>
    <w:rsid w:val="00F02D66"/>
    <w:rsid w:val="00F02E5B"/>
    <w:rsid w:val="00F0300A"/>
    <w:rsid w:val="00F031FD"/>
    <w:rsid w:val="00F033C0"/>
    <w:rsid w:val="00F03416"/>
    <w:rsid w:val="00F03687"/>
    <w:rsid w:val="00F03B31"/>
    <w:rsid w:val="00F03CBE"/>
    <w:rsid w:val="00F0403D"/>
    <w:rsid w:val="00F04398"/>
    <w:rsid w:val="00F04616"/>
    <w:rsid w:val="00F046B9"/>
    <w:rsid w:val="00F04A7B"/>
    <w:rsid w:val="00F04D1E"/>
    <w:rsid w:val="00F04D40"/>
    <w:rsid w:val="00F04DD3"/>
    <w:rsid w:val="00F04FB0"/>
    <w:rsid w:val="00F04FCD"/>
    <w:rsid w:val="00F05141"/>
    <w:rsid w:val="00F0529D"/>
    <w:rsid w:val="00F05B22"/>
    <w:rsid w:val="00F05BCB"/>
    <w:rsid w:val="00F0610F"/>
    <w:rsid w:val="00F0612E"/>
    <w:rsid w:val="00F0630D"/>
    <w:rsid w:val="00F06471"/>
    <w:rsid w:val="00F0673D"/>
    <w:rsid w:val="00F068DC"/>
    <w:rsid w:val="00F06C8A"/>
    <w:rsid w:val="00F06D34"/>
    <w:rsid w:val="00F06FDF"/>
    <w:rsid w:val="00F07B4C"/>
    <w:rsid w:val="00F07F93"/>
    <w:rsid w:val="00F113C5"/>
    <w:rsid w:val="00F1184F"/>
    <w:rsid w:val="00F11CA9"/>
    <w:rsid w:val="00F11CFB"/>
    <w:rsid w:val="00F11E15"/>
    <w:rsid w:val="00F124CA"/>
    <w:rsid w:val="00F12E23"/>
    <w:rsid w:val="00F12E27"/>
    <w:rsid w:val="00F13064"/>
    <w:rsid w:val="00F1369D"/>
    <w:rsid w:val="00F13750"/>
    <w:rsid w:val="00F13E57"/>
    <w:rsid w:val="00F13E90"/>
    <w:rsid w:val="00F140B3"/>
    <w:rsid w:val="00F1413D"/>
    <w:rsid w:val="00F14305"/>
    <w:rsid w:val="00F14441"/>
    <w:rsid w:val="00F14449"/>
    <w:rsid w:val="00F14749"/>
    <w:rsid w:val="00F1485B"/>
    <w:rsid w:val="00F1488B"/>
    <w:rsid w:val="00F148A3"/>
    <w:rsid w:val="00F14F9D"/>
    <w:rsid w:val="00F150D6"/>
    <w:rsid w:val="00F15456"/>
    <w:rsid w:val="00F154C8"/>
    <w:rsid w:val="00F1583C"/>
    <w:rsid w:val="00F159C7"/>
    <w:rsid w:val="00F1626B"/>
    <w:rsid w:val="00F16BA9"/>
    <w:rsid w:val="00F16CD1"/>
    <w:rsid w:val="00F17728"/>
    <w:rsid w:val="00F1773F"/>
    <w:rsid w:val="00F17BD7"/>
    <w:rsid w:val="00F17F13"/>
    <w:rsid w:val="00F20317"/>
    <w:rsid w:val="00F20A2D"/>
    <w:rsid w:val="00F20B36"/>
    <w:rsid w:val="00F20C2E"/>
    <w:rsid w:val="00F20D69"/>
    <w:rsid w:val="00F2116E"/>
    <w:rsid w:val="00F215E0"/>
    <w:rsid w:val="00F21931"/>
    <w:rsid w:val="00F21ADC"/>
    <w:rsid w:val="00F21B96"/>
    <w:rsid w:val="00F22299"/>
    <w:rsid w:val="00F22C6B"/>
    <w:rsid w:val="00F22D5E"/>
    <w:rsid w:val="00F23379"/>
    <w:rsid w:val="00F2362F"/>
    <w:rsid w:val="00F23E00"/>
    <w:rsid w:val="00F2431C"/>
    <w:rsid w:val="00F24495"/>
    <w:rsid w:val="00F246D1"/>
    <w:rsid w:val="00F247BC"/>
    <w:rsid w:val="00F24BA6"/>
    <w:rsid w:val="00F24D4E"/>
    <w:rsid w:val="00F252DA"/>
    <w:rsid w:val="00F255C9"/>
    <w:rsid w:val="00F25876"/>
    <w:rsid w:val="00F25BC7"/>
    <w:rsid w:val="00F25F87"/>
    <w:rsid w:val="00F2624B"/>
    <w:rsid w:val="00F266B5"/>
    <w:rsid w:val="00F2694B"/>
    <w:rsid w:val="00F26964"/>
    <w:rsid w:val="00F26C7A"/>
    <w:rsid w:val="00F26F80"/>
    <w:rsid w:val="00F270D3"/>
    <w:rsid w:val="00F272F0"/>
    <w:rsid w:val="00F27921"/>
    <w:rsid w:val="00F30636"/>
    <w:rsid w:val="00F307A8"/>
    <w:rsid w:val="00F307DB"/>
    <w:rsid w:val="00F30A5F"/>
    <w:rsid w:val="00F30F55"/>
    <w:rsid w:val="00F30F66"/>
    <w:rsid w:val="00F31709"/>
    <w:rsid w:val="00F31A84"/>
    <w:rsid w:val="00F31AF5"/>
    <w:rsid w:val="00F32CAD"/>
    <w:rsid w:val="00F33152"/>
    <w:rsid w:val="00F3326A"/>
    <w:rsid w:val="00F333D9"/>
    <w:rsid w:val="00F334EE"/>
    <w:rsid w:val="00F337D2"/>
    <w:rsid w:val="00F33BFE"/>
    <w:rsid w:val="00F33D96"/>
    <w:rsid w:val="00F3418B"/>
    <w:rsid w:val="00F34BBC"/>
    <w:rsid w:val="00F34CCB"/>
    <w:rsid w:val="00F3516C"/>
    <w:rsid w:val="00F35A52"/>
    <w:rsid w:val="00F35AFE"/>
    <w:rsid w:val="00F35DBA"/>
    <w:rsid w:val="00F35DDA"/>
    <w:rsid w:val="00F35E48"/>
    <w:rsid w:val="00F35EE5"/>
    <w:rsid w:val="00F35F18"/>
    <w:rsid w:val="00F35FA6"/>
    <w:rsid w:val="00F3651F"/>
    <w:rsid w:val="00F36926"/>
    <w:rsid w:val="00F36BEA"/>
    <w:rsid w:val="00F36CD0"/>
    <w:rsid w:val="00F36DF3"/>
    <w:rsid w:val="00F36EAF"/>
    <w:rsid w:val="00F3722E"/>
    <w:rsid w:val="00F377A4"/>
    <w:rsid w:val="00F37E93"/>
    <w:rsid w:val="00F40927"/>
    <w:rsid w:val="00F40AE0"/>
    <w:rsid w:val="00F40EA8"/>
    <w:rsid w:val="00F41194"/>
    <w:rsid w:val="00F41281"/>
    <w:rsid w:val="00F412BA"/>
    <w:rsid w:val="00F4147D"/>
    <w:rsid w:val="00F41490"/>
    <w:rsid w:val="00F41640"/>
    <w:rsid w:val="00F419AD"/>
    <w:rsid w:val="00F41FE3"/>
    <w:rsid w:val="00F42124"/>
    <w:rsid w:val="00F421F4"/>
    <w:rsid w:val="00F42AB3"/>
    <w:rsid w:val="00F431A8"/>
    <w:rsid w:val="00F4342A"/>
    <w:rsid w:val="00F435C3"/>
    <w:rsid w:val="00F4393E"/>
    <w:rsid w:val="00F43B4A"/>
    <w:rsid w:val="00F43B5D"/>
    <w:rsid w:val="00F43DF4"/>
    <w:rsid w:val="00F43E65"/>
    <w:rsid w:val="00F43EC7"/>
    <w:rsid w:val="00F43F49"/>
    <w:rsid w:val="00F4471C"/>
    <w:rsid w:val="00F449A3"/>
    <w:rsid w:val="00F44B1B"/>
    <w:rsid w:val="00F44B33"/>
    <w:rsid w:val="00F44B49"/>
    <w:rsid w:val="00F44EF4"/>
    <w:rsid w:val="00F453E1"/>
    <w:rsid w:val="00F4571E"/>
    <w:rsid w:val="00F458C3"/>
    <w:rsid w:val="00F45A79"/>
    <w:rsid w:val="00F463A3"/>
    <w:rsid w:val="00F464EB"/>
    <w:rsid w:val="00F466D3"/>
    <w:rsid w:val="00F468E9"/>
    <w:rsid w:val="00F46B49"/>
    <w:rsid w:val="00F46F01"/>
    <w:rsid w:val="00F472D8"/>
    <w:rsid w:val="00F476B8"/>
    <w:rsid w:val="00F478C8"/>
    <w:rsid w:val="00F47A78"/>
    <w:rsid w:val="00F47AAB"/>
    <w:rsid w:val="00F47B08"/>
    <w:rsid w:val="00F47DDF"/>
    <w:rsid w:val="00F47E07"/>
    <w:rsid w:val="00F47EC7"/>
    <w:rsid w:val="00F47ED0"/>
    <w:rsid w:val="00F47FAD"/>
    <w:rsid w:val="00F500E5"/>
    <w:rsid w:val="00F5050C"/>
    <w:rsid w:val="00F50701"/>
    <w:rsid w:val="00F509F5"/>
    <w:rsid w:val="00F50CF6"/>
    <w:rsid w:val="00F50D6B"/>
    <w:rsid w:val="00F51541"/>
    <w:rsid w:val="00F51BB4"/>
    <w:rsid w:val="00F51CD8"/>
    <w:rsid w:val="00F52146"/>
    <w:rsid w:val="00F5258A"/>
    <w:rsid w:val="00F52860"/>
    <w:rsid w:val="00F52DF4"/>
    <w:rsid w:val="00F52EF6"/>
    <w:rsid w:val="00F52FC3"/>
    <w:rsid w:val="00F53245"/>
    <w:rsid w:val="00F535BD"/>
    <w:rsid w:val="00F536C0"/>
    <w:rsid w:val="00F5393F"/>
    <w:rsid w:val="00F539AD"/>
    <w:rsid w:val="00F539E7"/>
    <w:rsid w:val="00F543B3"/>
    <w:rsid w:val="00F547DF"/>
    <w:rsid w:val="00F54CD9"/>
    <w:rsid w:val="00F54D7A"/>
    <w:rsid w:val="00F54DE5"/>
    <w:rsid w:val="00F54F33"/>
    <w:rsid w:val="00F551CD"/>
    <w:rsid w:val="00F5523C"/>
    <w:rsid w:val="00F55348"/>
    <w:rsid w:val="00F55384"/>
    <w:rsid w:val="00F556EF"/>
    <w:rsid w:val="00F5593A"/>
    <w:rsid w:val="00F55952"/>
    <w:rsid w:val="00F55C79"/>
    <w:rsid w:val="00F56055"/>
    <w:rsid w:val="00F56285"/>
    <w:rsid w:val="00F565F8"/>
    <w:rsid w:val="00F5683E"/>
    <w:rsid w:val="00F56A03"/>
    <w:rsid w:val="00F57381"/>
    <w:rsid w:val="00F577A0"/>
    <w:rsid w:val="00F577F4"/>
    <w:rsid w:val="00F57868"/>
    <w:rsid w:val="00F6026B"/>
    <w:rsid w:val="00F6042B"/>
    <w:rsid w:val="00F60879"/>
    <w:rsid w:val="00F60E7E"/>
    <w:rsid w:val="00F61259"/>
    <w:rsid w:val="00F6143B"/>
    <w:rsid w:val="00F614FD"/>
    <w:rsid w:val="00F6158B"/>
    <w:rsid w:val="00F615FA"/>
    <w:rsid w:val="00F6188E"/>
    <w:rsid w:val="00F61A3E"/>
    <w:rsid w:val="00F61B5B"/>
    <w:rsid w:val="00F61C40"/>
    <w:rsid w:val="00F61D13"/>
    <w:rsid w:val="00F6264A"/>
    <w:rsid w:val="00F62B17"/>
    <w:rsid w:val="00F634B4"/>
    <w:rsid w:val="00F63500"/>
    <w:rsid w:val="00F63AE1"/>
    <w:rsid w:val="00F63E52"/>
    <w:rsid w:val="00F63F59"/>
    <w:rsid w:val="00F64255"/>
    <w:rsid w:val="00F6447B"/>
    <w:rsid w:val="00F644A9"/>
    <w:rsid w:val="00F64523"/>
    <w:rsid w:val="00F64975"/>
    <w:rsid w:val="00F64AA2"/>
    <w:rsid w:val="00F64BF1"/>
    <w:rsid w:val="00F652EE"/>
    <w:rsid w:val="00F656BE"/>
    <w:rsid w:val="00F65BA1"/>
    <w:rsid w:val="00F65F70"/>
    <w:rsid w:val="00F66B8F"/>
    <w:rsid w:val="00F66C4E"/>
    <w:rsid w:val="00F66D69"/>
    <w:rsid w:val="00F66E4A"/>
    <w:rsid w:val="00F674BB"/>
    <w:rsid w:val="00F675ED"/>
    <w:rsid w:val="00F676C6"/>
    <w:rsid w:val="00F67748"/>
    <w:rsid w:val="00F67809"/>
    <w:rsid w:val="00F678D7"/>
    <w:rsid w:val="00F6795F"/>
    <w:rsid w:val="00F67D15"/>
    <w:rsid w:val="00F67E75"/>
    <w:rsid w:val="00F67F96"/>
    <w:rsid w:val="00F70099"/>
    <w:rsid w:val="00F70116"/>
    <w:rsid w:val="00F702C4"/>
    <w:rsid w:val="00F70707"/>
    <w:rsid w:val="00F707B5"/>
    <w:rsid w:val="00F708BD"/>
    <w:rsid w:val="00F70A08"/>
    <w:rsid w:val="00F70E43"/>
    <w:rsid w:val="00F70ED2"/>
    <w:rsid w:val="00F70F43"/>
    <w:rsid w:val="00F715EF"/>
    <w:rsid w:val="00F715F8"/>
    <w:rsid w:val="00F71856"/>
    <w:rsid w:val="00F718B1"/>
    <w:rsid w:val="00F719D5"/>
    <w:rsid w:val="00F71AF5"/>
    <w:rsid w:val="00F71DC5"/>
    <w:rsid w:val="00F720B1"/>
    <w:rsid w:val="00F72170"/>
    <w:rsid w:val="00F72206"/>
    <w:rsid w:val="00F7262B"/>
    <w:rsid w:val="00F7287C"/>
    <w:rsid w:val="00F72AA9"/>
    <w:rsid w:val="00F72B50"/>
    <w:rsid w:val="00F72C9A"/>
    <w:rsid w:val="00F7314C"/>
    <w:rsid w:val="00F734F9"/>
    <w:rsid w:val="00F735D9"/>
    <w:rsid w:val="00F73CD4"/>
    <w:rsid w:val="00F74483"/>
    <w:rsid w:val="00F745AE"/>
    <w:rsid w:val="00F74ADC"/>
    <w:rsid w:val="00F74CCE"/>
    <w:rsid w:val="00F758BE"/>
    <w:rsid w:val="00F75C18"/>
    <w:rsid w:val="00F75DC0"/>
    <w:rsid w:val="00F76325"/>
    <w:rsid w:val="00F7640F"/>
    <w:rsid w:val="00F7709F"/>
    <w:rsid w:val="00F770C9"/>
    <w:rsid w:val="00F7734D"/>
    <w:rsid w:val="00F7756A"/>
    <w:rsid w:val="00F7795C"/>
    <w:rsid w:val="00F77DAB"/>
    <w:rsid w:val="00F77E5C"/>
    <w:rsid w:val="00F8034F"/>
    <w:rsid w:val="00F80652"/>
    <w:rsid w:val="00F80B7E"/>
    <w:rsid w:val="00F8131B"/>
    <w:rsid w:val="00F81384"/>
    <w:rsid w:val="00F81C72"/>
    <w:rsid w:val="00F81D83"/>
    <w:rsid w:val="00F81DC2"/>
    <w:rsid w:val="00F82018"/>
    <w:rsid w:val="00F82458"/>
    <w:rsid w:val="00F827A7"/>
    <w:rsid w:val="00F82EFD"/>
    <w:rsid w:val="00F83021"/>
    <w:rsid w:val="00F838FD"/>
    <w:rsid w:val="00F8399E"/>
    <w:rsid w:val="00F840F4"/>
    <w:rsid w:val="00F84383"/>
    <w:rsid w:val="00F844F3"/>
    <w:rsid w:val="00F84853"/>
    <w:rsid w:val="00F848BB"/>
    <w:rsid w:val="00F84FA5"/>
    <w:rsid w:val="00F84FB8"/>
    <w:rsid w:val="00F850F5"/>
    <w:rsid w:val="00F850F7"/>
    <w:rsid w:val="00F85657"/>
    <w:rsid w:val="00F85737"/>
    <w:rsid w:val="00F85AFA"/>
    <w:rsid w:val="00F85EAB"/>
    <w:rsid w:val="00F86284"/>
    <w:rsid w:val="00F86621"/>
    <w:rsid w:val="00F8665D"/>
    <w:rsid w:val="00F866CA"/>
    <w:rsid w:val="00F8672F"/>
    <w:rsid w:val="00F86AB4"/>
    <w:rsid w:val="00F86C9D"/>
    <w:rsid w:val="00F872F8"/>
    <w:rsid w:val="00F8736C"/>
    <w:rsid w:val="00F8737E"/>
    <w:rsid w:val="00F874D2"/>
    <w:rsid w:val="00F87663"/>
    <w:rsid w:val="00F877E7"/>
    <w:rsid w:val="00F87890"/>
    <w:rsid w:val="00F87F5B"/>
    <w:rsid w:val="00F90575"/>
    <w:rsid w:val="00F90605"/>
    <w:rsid w:val="00F91E20"/>
    <w:rsid w:val="00F91EEC"/>
    <w:rsid w:val="00F9203F"/>
    <w:rsid w:val="00F922A5"/>
    <w:rsid w:val="00F933BB"/>
    <w:rsid w:val="00F93573"/>
    <w:rsid w:val="00F938F5"/>
    <w:rsid w:val="00F93C9F"/>
    <w:rsid w:val="00F93D6A"/>
    <w:rsid w:val="00F94135"/>
    <w:rsid w:val="00F947A9"/>
    <w:rsid w:val="00F94918"/>
    <w:rsid w:val="00F949CB"/>
    <w:rsid w:val="00F94B79"/>
    <w:rsid w:val="00F94C69"/>
    <w:rsid w:val="00F94DB7"/>
    <w:rsid w:val="00F94FE8"/>
    <w:rsid w:val="00F954D2"/>
    <w:rsid w:val="00F95613"/>
    <w:rsid w:val="00F95F70"/>
    <w:rsid w:val="00F95F81"/>
    <w:rsid w:val="00F95FFF"/>
    <w:rsid w:val="00F96026"/>
    <w:rsid w:val="00F960FC"/>
    <w:rsid w:val="00F96731"/>
    <w:rsid w:val="00F96E7C"/>
    <w:rsid w:val="00F971B1"/>
    <w:rsid w:val="00F974F9"/>
    <w:rsid w:val="00F97A4D"/>
    <w:rsid w:val="00F97DF9"/>
    <w:rsid w:val="00FA005B"/>
    <w:rsid w:val="00FA0157"/>
    <w:rsid w:val="00FA0698"/>
    <w:rsid w:val="00FA08EC"/>
    <w:rsid w:val="00FA09C5"/>
    <w:rsid w:val="00FA0B35"/>
    <w:rsid w:val="00FA0B60"/>
    <w:rsid w:val="00FA0D69"/>
    <w:rsid w:val="00FA0FBC"/>
    <w:rsid w:val="00FA0FEA"/>
    <w:rsid w:val="00FA109A"/>
    <w:rsid w:val="00FA1197"/>
    <w:rsid w:val="00FA12ED"/>
    <w:rsid w:val="00FA14AD"/>
    <w:rsid w:val="00FA1597"/>
    <w:rsid w:val="00FA16A7"/>
    <w:rsid w:val="00FA22BA"/>
    <w:rsid w:val="00FA268A"/>
    <w:rsid w:val="00FA26D0"/>
    <w:rsid w:val="00FA2878"/>
    <w:rsid w:val="00FA2CB4"/>
    <w:rsid w:val="00FA33A2"/>
    <w:rsid w:val="00FA383C"/>
    <w:rsid w:val="00FA3C08"/>
    <w:rsid w:val="00FA3F61"/>
    <w:rsid w:val="00FA424B"/>
    <w:rsid w:val="00FA4958"/>
    <w:rsid w:val="00FA4CDC"/>
    <w:rsid w:val="00FA5026"/>
    <w:rsid w:val="00FA5155"/>
    <w:rsid w:val="00FA5168"/>
    <w:rsid w:val="00FA5439"/>
    <w:rsid w:val="00FA5AE8"/>
    <w:rsid w:val="00FA5E22"/>
    <w:rsid w:val="00FA6208"/>
    <w:rsid w:val="00FA624A"/>
    <w:rsid w:val="00FA638A"/>
    <w:rsid w:val="00FA653F"/>
    <w:rsid w:val="00FA6929"/>
    <w:rsid w:val="00FA6933"/>
    <w:rsid w:val="00FA6BD7"/>
    <w:rsid w:val="00FA6C5E"/>
    <w:rsid w:val="00FA6F7E"/>
    <w:rsid w:val="00FA7457"/>
    <w:rsid w:val="00FA7518"/>
    <w:rsid w:val="00FA75AB"/>
    <w:rsid w:val="00FA7794"/>
    <w:rsid w:val="00FA7FE5"/>
    <w:rsid w:val="00FB0065"/>
    <w:rsid w:val="00FB0742"/>
    <w:rsid w:val="00FB07D4"/>
    <w:rsid w:val="00FB0970"/>
    <w:rsid w:val="00FB0AB9"/>
    <w:rsid w:val="00FB0D5C"/>
    <w:rsid w:val="00FB0F20"/>
    <w:rsid w:val="00FB1383"/>
    <w:rsid w:val="00FB1552"/>
    <w:rsid w:val="00FB1C0B"/>
    <w:rsid w:val="00FB27B3"/>
    <w:rsid w:val="00FB28A3"/>
    <w:rsid w:val="00FB2E03"/>
    <w:rsid w:val="00FB3709"/>
    <w:rsid w:val="00FB38F9"/>
    <w:rsid w:val="00FB3918"/>
    <w:rsid w:val="00FB3ABF"/>
    <w:rsid w:val="00FB3B48"/>
    <w:rsid w:val="00FB3C41"/>
    <w:rsid w:val="00FB3FCE"/>
    <w:rsid w:val="00FB445A"/>
    <w:rsid w:val="00FB44A7"/>
    <w:rsid w:val="00FB4669"/>
    <w:rsid w:val="00FB4A00"/>
    <w:rsid w:val="00FB4A40"/>
    <w:rsid w:val="00FB4BBE"/>
    <w:rsid w:val="00FB56BB"/>
    <w:rsid w:val="00FB5972"/>
    <w:rsid w:val="00FB5BAC"/>
    <w:rsid w:val="00FB5D26"/>
    <w:rsid w:val="00FB6626"/>
    <w:rsid w:val="00FB6791"/>
    <w:rsid w:val="00FB67B0"/>
    <w:rsid w:val="00FB68DA"/>
    <w:rsid w:val="00FB6A9F"/>
    <w:rsid w:val="00FB6ADA"/>
    <w:rsid w:val="00FB7444"/>
    <w:rsid w:val="00FB76E3"/>
    <w:rsid w:val="00FB7ABB"/>
    <w:rsid w:val="00FB7BD2"/>
    <w:rsid w:val="00FB7C5F"/>
    <w:rsid w:val="00FC01DC"/>
    <w:rsid w:val="00FC03BE"/>
    <w:rsid w:val="00FC048D"/>
    <w:rsid w:val="00FC051D"/>
    <w:rsid w:val="00FC070C"/>
    <w:rsid w:val="00FC0F1C"/>
    <w:rsid w:val="00FC16C4"/>
    <w:rsid w:val="00FC1868"/>
    <w:rsid w:val="00FC2205"/>
    <w:rsid w:val="00FC22C2"/>
    <w:rsid w:val="00FC245A"/>
    <w:rsid w:val="00FC26BD"/>
    <w:rsid w:val="00FC2A49"/>
    <w:rsid w:val="00FC2D82"/>
    <w:rsid w:val="00FC31C4"/>
    <w:rsid w:val="00FC356B"/>
    <w:rsid w:val="00FC36A2"/>
    <w:rsid w:val="00FC3DF6"/>
    <w:rsid w:val="00FC3EF7"/>
    <w:rsid w:val="00FC407B"/>
    <w:rsid w:val="00FC4343"/>
    <w:rsid w:val="00FC4776"/>
    <w:rsid w:val="00FC4985"/>
    <w:rsid w:val="00FC4F34"/>
    <w:rsid w:val="00FC590F"/>
    <w:rsid w:val="00FC5CE2"/>
    <w:rsid w:val="00FC5E76"/>
    <w:rsid w:val="00FC61A4"/>
    <w:rsid w:val="00FC64D4"/>
    <w:rsid w:val="00FC655A"/>
    <w:rsid w:val="00FC66DE"/>
    <w:rsid w:val="00FC6871"/>
    <w:rsid w:val="00FC6873"/>
    <w:rsid w:val="00FC68C7"/>
    <w:rsid w:val="00FC696B"/>
    <w:rsid w:val="00FC6BA2"/>
    <w:rsid w:val="00FC6C91"/>
    <w:rsid w:val="00FC74A2"/>
    <w:rsid w:val="00FC77EA"/>
    <w:rsid w:val="00FC7954"/>
    <w:rsid w:val="00FC7DEA"/>
    <w:rsid w:val="00FD02A5"/>
    <w:rsid w:val="00FD036A"/>
    <w:rsid w:val="00FD03B9"/>
    <w:rsid w:val="00FD0704"/>
    <w:rsid w:val="00FD07D2"/>
    <w:rsid w:val="00FD129E"/>
    <w:rsid w:val="00FD1777"/>
    <w:rsid w:val="00FD1EEF"/>
    <w:rsid w:val="00FD20EF"/>
    <w:rsid w:val="00FD2142"/>
    <w:rsid w:val="00FD2207"/>
    <w:rsid w:val="00FD223D"/>
    <w:rsid w:val="00FD23DD"/>
    <w:rsid w:val="00FD269C"/>
    <w:rsid w:val="00FD2B09"/>
    <w:rsid w:val="00FD2BE7"/>
    <w:rsid w:val="00FD2C64"/>
    <w:rsid w:val="00FD2DBB"/>
    <w:rsid w:val="00FD2DF2"/>
    <w:rsid w:val="00FD2F51"/>
    <w:rsid w:val="00FD3245"/>
    <w:rsid w:val="00FD37A8"/>
    <w:rsid w:val="00FD3A3F"/>
    <w:rsid w:val="00FD3AB7"/>
    <w:rsid w:val="00FD3B60"/>
    <w:rsid w:val="00FD3D53"/>
    <w:rsid w:val="00FD3F19"/>
    <w:rsid w:val="00FD411E"/>
    <w:rsid w:val="00FD42E5"/>
    <w:rsid w:val="00FD4D86"/>
    <w:rsid w:val="00FD4E62"/>
    <w:rsid w:val="00FD5780"/>
    <w:rsid w:val="00FD5A85"/>
    <w:rsid w:val="00FD5B59"/>
    <w:rsid w:val="00FD673A"/>
    <w:rsid w:val="00FD6836"/>
    <w:rsid w:val="00FD6839"/>
    <w:rsid w:val="00FD69CC"/>
    <w:rsid w:val="00FD6D5E"/>
    <w:rsid w:val="00FD7062"/>
    <w:rsid w:val="00FD76CB"/>
    <w:rsid w:val="00FD7B6B"/>
    <w:rsid w:val="00FD7C0E"/>
    <w:rsid w:val="00FD7F3A"/>
    <w:rsid w:val="00FE05C8"/>
    <w:rsid w:val="00FE0829"/>
    <w:rsid w:val="00FE0832"/>
    <w:rsid w:val="00FE0D84"/>
    <w:rsid w:val="00FE0DA4"/>
    <w:rsid w:val="00FE0DEF"/>
    <w:rsid w:val="00FE1086"/>
    <w:rsid w:val="00FE12B4"/>
    <w:rsid w:val="00FE14BC"/>
    <w:rsid w:val="00FE153C"/>
    <w:rsid w:val="00FE2166"/>
    <w:rsid w:val="00FE2275"/>
    <w:rsid w:val="00FE2EF9"/>
    <w:rsid w:val="00FE37C1"/>
    <w:rsid w:val="00FE37F9"/>
    <w:rsid w:val="00FE3BAA"/>
    <w:rsid w:val="00FE3CD0"/>
    <w:rsid w:val="00FE3D9D"/>
    <w:rsid w:val="00FE52A9"/>
    <w:rsid w:val="00FE597C"/>
    <w:rsid w:val="00FE5F55"/>
    <w:rsid w:val="00FE61EF"/>
    <w:rsid w:val="00FE6593"/>
    <w:rsid w:val="00FE6840"/>
    <w:rsid w:val="00FE6AB9"/>
    <w:rsid w:val="00FE6AEB"/>
    <w:rsid w:val="00FE6BB6"/>
    <w:rsid w:val="00FE6F9B"/>
    <w:rsid w:val="00FE7D09"/>
    <w:rsid w:val="00FE7D4A"/>
    <w:rsid w:val="00FE7D64"/>
    <w:rsid w:val="00FF0BA7"/>
    <w:rsid w:val="00FF0CB5"/>
    <w:rsid w:val="00FF119B"/>
    <w:rsid w:val="00FF1269"/>
    <w:rsid w:val="00FF15B2"/>
    <w:rsid w:val="00FF1784"/>
    <w:rsid w:val="00FF1B5E"/>
    <w:rsid w:val="00FF1DC5"/>
    <w:rsid w:val="00FF1E47"/>
    <w:rsid w:val="00FF2991"/>
    <w:rsid w:val="00FF2AEE"/>
    <w:rsid w:val="00FF2EF3"/>
    <w:rsid w:val="00FF3161"/>
    <w:rsid w:val="00FF3184"/>
    <w:rsid w:val="00FF396D"/>
    <w:rsid w:val="00FF3E16"/>
    <w:rsid w:val="00FF3EA1"/>
    <w:rsid w:val="00FF4529"/>
    <w:rsid w:val="00FF4686"/>
    <w:rsid w:val="00FF47E7"/>
    <w:rsid w:val="00FF4E32"/>
    <w:rsid w:val="00FF51E8"/>
    <w:rsid w:val="00FF51FA"/>
    <w:rsid w:val="00FF52DC"/>
    <w:rsid w:val="00FF5767"/>
    <w:rsid w:val="00FF6060"/>
    <w:rsid w:val="00FF6FD3"/>
    <w:rsid w:val="00FF716F"/>
    <w:rsid w:val="00FF71CC"/>
    <w:rsid w:val="00FF736A"/>
    <w:rsid w:val="00FF74BE"/>
    <w:rsid w:val="00FF774E"/>
    <w:rsid w:val="00FF7753"/>
    <w:rsid w:val="00FF7894"/>
    <w:rsid w:val="00FF7A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1A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1171AB"/>
    <w:pPr>
      <w:keepNext/>
      <w:tabs>
        <w:tab w:val="num" w:pos="432"/>
      </w:tabs>
      <w:ind w:right="40"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1171AB"/>
    <w:pPr>
      <w:keepNext/>
      <w:tabs>
        <w:tab w:val="num" w:pos="576"/>
      </w:tabs>
      <w:ind w:left="576" w:hanging="576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1171AB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171AB"/>
    <w:pPr>
      <w:keepNext/>
      <w:tabs>
        <w:tab w:val="num" w:pos="864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1171AB"/>
    <w:pPr>
      <w:keepNext/>
      <w:tabs>
        <w:tab w:val="num" w:pos="1008"/>
      </w:tabs>
      <w:ind w:left="1008" w:hanging="1008"/>
      <w:jc w:val="center"/>
      <w:outlineLvl w:val="4"/>
    </w:pPr>
    <w:rPr>
      <w:b/>
      <w:bCs/>
    </w:rPr>
  </w:style>
  <w:style w:type="paragraph" w:styleId="8">
    <w:name w:val="heading 8"/>
    <w:basedOn w:val="a"/>
    <w:next w:val="a"/>
    <w:link w:val="80"/>
    <w:semiHidden/>
    <w:unhideWhenUsed/>
    <w:qFormat/>
    <w:rsid w:val="001171AB"/>
    <w:pPr>
      <w:keepNext/>
      <w:tabs>
        <w:tab w:val="num" w:pos="1440"/>
      </w:tabs>
      <w:ind w:left="1440" w:hanging="1440"/>
      <w:outlineLvl w:val="7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171AB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20">
    <w:name w:val="Заголовок 2 Знак"/>
    <w:basedOn w:val="a0"/>
    <w:link w:val="2"/>
    <w:semiHidden/>
    <w:rsid w:val="001171AB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semiHidden/>
    <w:rsid w:val="001171AB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semiHidden/>
    <w:rsid w:val="001171AB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semiHidden/>
    <w:rsid w:val="001171AB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semiHidden/>
    <w:rsid w:val="001171AB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3">
    <w:name w:val="header"/>
    <w:basedOn w:val="a"/>
    <w:link w:val="a4"/>
    <w:semiHidden/>
    <w:unhideWhenUsed/>
    <w:rsid w:val="001171A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semiHidden/>
    <w:rsid w:val="001171A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1171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171A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ody Text"/>
    <w:basedOn w:val="a"/>
    <w:link w:val="a8"/>
    <w:semiHidden/>
    <w:unhideWhenUsed/>
    <w:rsid w:val="001171A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1171A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"/>
    <w:basedOn w:val="a7"/>
    <w:semiHidden/>
    <w:unhideWhenUsed/>
    <w:rsid w:val="001171AB"/>
    <w:rPr>
      <w:rFonts w:ascii="Arial" w:hAnsi="Arial" w:cs="Tahoma"/>
    </w:rPr>
  </w:style>
  <w:style w:type="paragraph" w:styleId="aa">
    <w:name w:val="Body Text Indent"/>
    <w:basedOn w:val="a"/>
    <w:link w:val="ab"/>
    <w:unhideWhenUsed/>
    <w:rsid w:val="001171AB"/>
    <w:pPr>
      <w:ind w:firstLine="560"/>
      <w:jc w:val="both"/>
    </w:pPr>
  </w:style>
  <w:style w:type="character" w:customStyle="1" w:styleId="ab">
    <w:name w:val="Основной текст с отступом Знак"/>
    <w:basedOn w:val="a0"/>
    <w:link w:val="aa"/>
    <w:rsid w:val="001171A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1">
    <w:name w:val="Body Text 2"/>
    <w:basedOn w:val="a"/>
    <w:link w:val="22"/>
    <w:semiHidden/>
    <w:unhideWhenUsed/>
    <w:rsid w:val="001171A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1171A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1">
    <w:name w:val="Body Text 3"/>
    <w:basedOn w:val="a"/>
    <w:link w:val="32"/>
    <w:semiHidden/>
    <w:unhideWhenUsed/>
    <w:rsid w:val="001171AB"/>
    <w:pPr>
      <w:suppressAutoHyphens w:val="0"/>
      <w:spacing w:after="120"/>
    </w:pPr>
    <w:rPr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semiHidden/>
    <w:rsid w:val="001171A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Indent 2"/>
    <w:basedOn w:val="a"/>
    <w:link w:val="24"/>
    <w:semiHidden/>
    <w:unhideWhenUsed/>
    <w:rsid w:val="001171A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semiHidden/>
    <w:rsid w:val="001171A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3">
    <w:name w:val="Body Text Indent 3"/>
    <w:basedOn w:val="a"/>
    <w:link w:val="34"/>
    <w:semiHidden/>
    <w:unhideWhenUsed/>
    <w:rsid w:val="001171AB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semiHidden/>
    <w:rsid w:val="001171AB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c">
    <w:name w:val="Balloon Text"/>
    <w:basedOn w:val="a"/>
    <w:link w:val="ad"/>
    <w:semiHidden/>
    <w:unhideWhenUsed/>
    <w:rsid w:val="001171A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1171AB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e">
    <w:name w:val="Заголовок"/>
    <w:basedOn w:val="a"/>
    <w:next w:val="a7"/>
    <w:rsid w:val="001171A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11">
    <w:name w:val="Название1"/>
    <w:basedOn w:val="a"/>
    <w:rsid w:val="001171A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1171AB"/>
    <w:pPr>
      <w:suppressLineNumbers/>
    </w:pPr>
    <w:rPr>
      <w:rFonts w:ascii="Arial" w:hAnsi="Arial" w:cs="Tahoma"/>
    </w:rPr>
  </w:style>
  <w:style w:type="paragraph" w:customStyle="1" w:styleId="af">
    <w:name w:val="Содержимое таблицы"/>
    <w:basedOn w:val="a"/>
    <w:rsid w:val="001171AB"/>
    <w:pPr>
      <w:suppressLineNumbers/>
    </w:pPr>
  </w:style>
  <w:style w:type="paragraph" w:customStyle="1" w:styleId="af0">
    <w:name w:val="Заголовок таблицы"/>
    <w:basedOn w:val="af"/>
    <w:rsid w:val="001171AB"/>
    <w:pPr>
      <w:jc w:val="center"/>
    </w:pPr>
    <w:rPr>
      <w:b/>
      <w:bCs/>
    </w:rPr>
  </w:style>
  <w:style w:type="paragraph" w:customStyle="1" w:styleId="af1">
    <w:name w:val="Содержимое врезки"/>
    <w:basedOn w:val="a7"/>
    <w:rsid w:val="001171AB"/>
  </w:style>
  <w:style w:type="paragraph" w:customStyle="1" w:styleId="ConsTitle">
    <w:name w:val="ConsTitle"/>
    <w:rsid w:val="001171AB"/>
    <w:pPr>
      <w:widowControl w:val="0"/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ConsPlusNormal">
    <w:name w:val="ConsPlusNormal"/>
    <w:rsid w:val="001171AB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1171AB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ConsNormal">
    <w:name w:val="ConsNormal"/>
    <w:rsid w:val="001171AB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Nonformat">
    <w:name w:val="ConsNonformat"/>
    <w:rsid w:val="001171AB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210">
    <w:name w:val="Основной текст с отступом 21"/>
    <w:basedOn w:val="a"/>
    <w:rsid w:val="001171AB"/>
    <w:pPr>
      <w:ind w:firstLine="720"/>
      <w:jc w:val="both"/>
    </w:pPr>
    <w:rPr>
      <w:sz w:val="28"/>
      <w:szCs w:val="20"/>
    </w:rPr>
  </w:style>
  <w:style w:type="paragraph" w:customStyle="1" w:styleId="211">
    <w:name w:val="Основной текст 21"/>
    <w:basedOn w:val="a"/>
    <w:rsid w:val="001171AB"/>
    <w:pPr>
      <w:spacing w:line="228" w:lineRule="auto"/>
      <w:ind w:right="-99"/>
      <w:jc w:val="both"/>
    </w:pPr>
    <w:rPr>
      <w:rFonts w:ascii="Arial" w:hAnsi="Arial" w:cs="Arial"/>
      <w:sz w:val="16"/>
      <w:szCs w:val="28"/>
    </w:rPr>
  </w:style>
  <w:style w:type="paragraph" w:customStyle="1" w:styleId="310">
    <w:name w:val="Основной текст с отступом 31"/>
    <w:basedOn w:val="a"/>
    <w:rsid w:val="001171AB"/>
    <w:pPr>
      <w:ind w:firstLine="709"/>
      <w:jc w:val="both"/>
    </w:pPr>
    <w:rPr>
      <w:color w:val="000000"/>
      <w:sz w:val="22"/>
    </w:rPr>
  </w:style>
  <w:style w:type="paragraph" w:customStyle="1" w:styleId="311">
    <w:name w:val="Основной текст 31"/>
    <w:basedOn w:val="a"/>
    <w:rsid w:val="001171AB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1171AB"/>
    <w:pPr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13">
    <w:name w:val="Текст1"/>
    <w:basedOn w:val="a"/>
    <w:rsid w:val="001171AB"/>
    <w:pPr>
      <w:suppressAutoHyphens w:val="0"/>
      <w:overflowPunct w:val="0"/>
      <w:autoSpaceDE w:val="0"/>
      <w:autoSpaceDN w:val="0"/>
      <w:adjustRightInd w:val="0"/>
    </w:pPr>
    <w:rPr>
      <w:rFonts w:ascii="Courier New" w:hAnsi="Courier New"/>
      <w:sz w:val="20"/>
      <w:szCs w:val="20"/>
      <w:lang w:eastAsia="ru-RU"/>
    </w:rPr>
  </w:style>
  <w:style w:type="character" w:customStyle="1" w:styleId="WW8Num6z0">
    <w:name w:val="WW8Num6z0"/>
    <w:rsid w:val="001171AB"/>
    <w:rPr>
      <w:rFonts w:ascii="Symbol" w:hAnsi="Symbol" w:hint="default"/>
    </w:rPr>
  </w:style>
  <w:style w:type="character" w:customStyle="1" w:styleId="WW8Num7z0">
    <w:name w:val="WW8Num7z0"/>
    <w:rsid w:val="001171AB"/>
    <w:rPr>
      <w:rFonts w:ascii="Symbol" w:hAnsi="Symbol" w:hint="default"/>
    </w:rPr>
  </w:style>
  <w:style w:type="character" w:customStyle="1" w:styleId="WW8Num8z0">
    <w:name w:val="WW8Num8z0"/>
    <w:rsid w:val="001171AB"/>
    <w:rPr>
      <w:b/>
      <w:bCs w:val="0"/>
    </w:rPr>
  </w:style>
  <w:style w:type="character" w:customStyle="1" w:styleId="WW8Num9z0">
    <w:name w:val="WW8Num9z0"/>
    <w:rsid w:val="001171AB"/>
    <w:rPr>
      <w:rFonts w:ascii="Symbol" w:hAnsi="Symbol" w:hint="default"/>
    </w:rPr>
  </w:style>
  <w:style w:type="character" w:customStyle="1" w:styleId="WW8Num10z0">
    <w:name w:val="WW8Num10z0"/>
    <w:rsid w:val="001171AB"/>
    <w:rPr>
      <w:rFonts w:ascii="Symbol" w:hAnsi="Symbol" w:hint="default"/>
    </w:rPr>
  </w:style>
  <w:style w:type="character" w:customStyle="1" w:styleId="WW8Num11z0">
    <w:name w:val="WW8Num11z0"/>
    <w:rsid w:val="001171AB"/>
    <w:rPr>
      <w:rFonts w:ascii="Symbol" w:hAnsi="Symbol" w:hint="default"/>
    </w:rPr>
  </w:style>
  <w:style w:type="character" w:customStyle="1" w:styleId="WW8Num12z0">
    <w:name w:val="WW8Num12z0"/>
    <w:rsid w:val="001171AB"/>
    <w:rPr>
      <w:rFonts w:ascii="Symbol" w:hAnsi="Symbol" w:hint="default"/>
    </w:rPr>
  </w:style>
  <w:style w:type="character" w:customStyle="1" w:styleId="WW8Num13z0">
    <w:name w:val="WW8Num13z0"/>
    <w:rsid w:val="001171AB"/>
    <w:rPr>
      <w:rFonts w:ascii="Symbol" w:hAnsi="Symbol" w:hint="default"/>
    </w:rPr>
  </w:style>
  <w:style w:type="character" w:customStyle="1" w:styleId="WW8Num14z0">
    <w:name w:val="WW8Num14z0"/>
    <w:rsid w:val="001171AB"/>
    <w:rPr>
      <w:rFonts w:ascii="Symbol" w:hAnsi="Symbol" w:hint="default"/>
    </w:rPr>
  </w:style>
  <w:style w:type="character" w:customStyle="1" w:styleId="WW8Num15z0">
    <w:name w:val="WW8Num15z0"/>
    <w:rsid w:val="001171AB"/>
    <w:rPr>
      <w:rFonts w:ascii="Symbol" w:hAnsi="Symbol" w:hint="default"/>
    </w:rPr>
  </w:style>
  <w:style w:type="character" w:customStyle="1" w:styleId="WW8Num16z0">
    <w:name w:val="WW8Num16z0"/>
    <w:rsid w:val="001171AB"/>
    <w:rPr>
      <w:rFonts w:ascii="Symbol" w:hAnsi="Symbol" w:hint="default"/>
    </w:rPr>
  </w:style>
  <w:style w:type="character" w:customStyle="1" w:styleId="WW8Num17z0">
    <w:name w:val="WW8Num17z0"/>
    <w:rsid w:val="001171AB"/>
    <w:rPr>
      <w:rFonts w:ascii="Symbol" w:hAnsi="Symbol" w:hint="default"/>
    </w:rPr>
  </w:style>
  <w:style w:type="character" w:customStyle="1" w:styleId="WW8Num18z0">
    <w:name w:val="WW8Num18z0"/>
    <w:rsid w:val="001171AB"/>
    <w:rPr>
      <w:rFonts w:ascii="Symbol" w:hAnsi="Symbol" w:hint="default"/>
    </w:rPr>
  </w:style>
  <w:style w:type="character" w:customStyle="1" w:styleId="WW8Num19z0">
    <w:name w:val="WW8Num19z0"/>
    <w:rsid w:val="001171AB"/>
    <w:rPr>
      <w:rFonts w:ascii="Symbol" w:hAnsi="Symbol" w:hint="default"/>
    </w:rPr>
  </w:style>
  <w:style w:type="character" w:customStyle="1" w:styleId="WW8Num20z0">
    <w:name w:val="WW8Num20z0"/>
    <w:rsid w:val="001171AB"/>
    <w:rPr>
      <w:rFonts w:ascii="OpenSymbol" w:hAnsi="OpenSymbol" w:hint="default"/>
    </w:rPr>
  </w:style>
  <w:style w:type="character" w:customStyle="1" w:styleId="WW8Num21z0">
    <w:name w:val="WW8Num21z0"/>
    <w:rsid w:val="001171AB"/>
    <w:rPr>
      <w:rFonts w:ascii="OpenSymbol" w:hAnsi="OpenSymbol" w:hint="default"/>
    </w:rPr>
  </w:style>
  <w:style w:type="character" w:customStyle="1" w:styleId="WW8Num22z0">
    <w:name w:val="WW8Num22z0"/>
    <w:rsid w:val="001171AB"/>
    <w:rPr>
      <w:rFonts w:ascii="Symbol" w:hAnsi="Symbol" w:hint="default"/>
    </w:rPr>
  </w:style>
  <w:style w:type="character" w:customStyle="1" w:styleId="Absatz-Standardschriftart">
    <w:name w:val="Absatz-Standardschriftart"/>
    <w:rsid w:val="001171AB"/>
  </w:style>
  <w:style w:type="character" w:customStyle="1" w:styleId="WW8Num23z0">
    <w:name w:val="WW8Num23z0"/>
    <w:rsid w:val="001171AB"/>
    <w:rPr>
      <w:rFonts w:ascii="Symbol" w:hAnsi="Symbol" w:hint="default"/>
    </w:rPr>
  </w:style>
  <w:style w:type="character" w:customStyle="1" w:styleId="WW8Num24z0">
    <w:name w:val="WW8Num24z0"/>
    <w:rsid w:val="001171AB"/>
    <w:rPr>
      <w:rFonts w:ascii="Symbol" w:hAnsi="Symbol" w:hint="default"/>
    </w:rPr>
  </w:style>
  <w:style w:type="character" w:customStyle="1" w:styleId="WW-Absatz-Standardschriftart">
    <w:name w:val="WW-Absatz-Standardschriftart"/>
    <w:rsid w:val="001171AB"/>
  </w:style>
  <w:style w:type="character" w:customStyle="1" w:styleId="WW-Absatz-Standardschriftart1">
    <w:name w:val="WW-Absatz-Standardschriftart1"/>
    <w:rsid w:val="001171AB"/>
  </w:style>
  <w:style w:type="character" w:customStyle="1" w:styleId="WW-Absatz-Standardschriftart11">
    <w:name w:val="WW-Absatz-Standardschriftart11"/>
    <w:rsid w:val="001171AB"/>
  </w:style>
  <w:style w:type="character" w:customStyle="1" w:styleId="WW-Absatz-Standardschriftart111">
    <w:name w:val="WW-Absatz-Standardschriftart111"/>
    <w:rsid w:val="001171AB"/>
  </w:style>
  <w:style w:type="character" w:customStyle="1" w:styleId="WW-Absatz-Standardschriftart1111">
    <w:name w:val="WW-Absatz-Standardschriftart1111"/>
    <w:rsid w:val="001171AB"/>
  </w:style>
  <w:style w:type="character" w:customStyle="1" w:styleId="WW-Absatz-Standardschriftart11111">
    <w:name w:val="WW-Absatz-Standardschriftart11111"/>
    <w:rsid w:val="001171AB"/>
  </w:style>
  <w:style w:type="character" w:customStyle="1" w:styleId="WW-Absatz-Standardschriftart111111">
    <w:name w:val="WW-Absatz-Standardschriftart111111"/>
    <w:rsid w:val="001171AB"/>
  </w:style>
  <w:style w:type="character" w:customStyle="1" w:styleId="WW-Absatz-Standardschriftart1111111">
    <w:name w:val="WW-Absatz-Standardschriftart1111111"/>
    <w:rsid w:val="001171AB"/>
  </w:style>
  <w:style w:type="character" w:customStyle="1" w:styleId="WW-Absatz-Standardschriftart11111111">
    <w:name w:val="WW-Absatz-Standardschriftart11111111"/>
    <w:rsid w:val="001171AB"/>
  </w:style>
  <w:style w:type="character" w:customStyle="1" w:styleId="14">
    <w:name w:val="Основной шрифт абзаца1"/>
    <w:rsid w:val="001171AB"/>
  </w:style>
  <w:style w:type="character" w:customStyle="1" w:styleId="af2">
    <w:name w:val="Символ нумерации"/>
    <w:rsid w:val="001171AB"/>
  </w:style>
  <w:style w:type="character" w:customStyle="1" w:styleId="WW8Num5z0">
    <w:name w:val="WW8Num5z0"/>
    <w:rsid w:val="001171AB"/>
    <w:rPr>
      <w:rFonts w:ascii="Symbol" w:hAnsi="Symbol" w:hint="default"/>
    </w:rPr>
  </w:style>
  <w:style w:type="character" w:customStyle="1" w:styleId="WW8Num4z0">
    <w:name w:val="WW8Num4z0"/>
    <w:rsid w:val="001171AB"/>
    <w:rPr>
      <w:rFonts w:ascii="Symbol" w:hAnsi="Symbol" w:hint="default"/>
    </w:rPr>
  </w:style>
  <w:style w:type="character" w:customStyle="1" w:styleId="WW8Num63z0">
    <w:name w:val="WW8Num63z0"/>
    <w:rsid w:val="001171AB"/>
    <w:rPr>
      <w:b/>
      <w:bCs w:val="0"/>
    </w:rPr>
  </w:style>
  <w:style w:type="character" w:customStyle="1" w:styleId="WW8Num158z0">
    <w:name w:val="WW8Num158z0"/>
    <w:rsid w:val="001171AB"/>
    <w:rPr>
      <w:rFonts w:ascii="Symbol" w:hAnsi="Symbol" w:hint="default"/>
    </w:rPr>
  </w:style>
  <w:style w:type="character" w:customStyle="1" w:styleId="WW8Num158z1">
    <w:name w:val="WW8Num158z1"/>
    <w:rsid w:val="001171AB"/>
    <w:rPr>
      <w:rFonts w:ascii="Courier New" w:hAnsi="Courier New" w:cs="Courier New" w:hint="default"/>
    </w:rPr>
  </w:style>
  <w:style w:type="character" w:customStyle="1" w:styleId="WW8Num158z2">
    <w:name w:val="WW8Num158z2"/>
    <w:rsid w:val="001171AB"/>
    <w:rPr>
      <w:rFonts w:ascii="Wingdings" w:hAnsi="Wingdings" w:hint="default"/>
    </w:rPr>
  </w:style>
  <w:style w:type="character" w:customStyle="1" w:styleId="WW8Num15z1">
    <w:name w:val="WW8Num15z1"/>
    <w:rsid w:val="001171AB"/>
    <w:rPr>
      <w:rFonts w:ascii="Courier New" w:hAnsi="Courier New" w:cs="Courier New" w:hint="default"/>
    </w:rPr>
  </w:style>
  <w:style w:type="character" w:customStyle="1" w:styleId="WW8Num15z2">
    <w:name w:val="WW8Num15z2"/>
    <w:rsid w:val="001171AB"/>
    <w:rPr>
      <w:rFonts w:ascii="Wingdings" w:hAnsi="Wingdings" w:hint="default"/>
    </w:rPr>
  </w:style>
  <w:style w:type="character" w:customStyle="1" w:styleId="WW8Num110z0">
    <w:name w:val="WW8Num110z0"/>
    <w:rsid w:val="001171AB"/>
    <w:rPr>
      <w:rFonts w:ascii="Symbol" w:hAnsi="Symbol" w:hint="default"/>
    </w:rPr>
  </w:style>
  <w:style w:type="character" w:customStyle="1" w:styleId="WW8Num110z1">
    <w:name w:val="WW8Num110z1"/>
    <w:rsid w:val="001171AB"/>
    <w:rPr>
      <w:rFonts w:ascii="Courier New" w:hAnsi="Courier New" w:cs="Courier New" w:hint="default"/>
    </w:rPr>
  </w:style>
  <w:style w:type="character" w:customStyle="1" w:styleId="WW8Num110z2">
    <w:name w:val="WW8Num110z2"/>
    <w:rsid w:val="001171AB"/>
    <w:rPr>
      <w:rFonts w:ascii="Wingdings" w:hAnsi="Wingdings" w:hint="default"/>
    </w:rPr>
  </w:style>
  <w:style w:type="character" w:customStyle="1" w:styleId="WW8Num117z0">
    <w:name w:val="WW8Num117z0"/>
    <w:rsid w:val="001171AB"/>
    <w:rPr>
      <w:rFonts w:ascii="Symbol" w:hAnsi="Symbol" w:hint="default"/>
    </w:rPr>
  </w:style>
  <w:style w:type="character" w:customStyle="1" w:styleId="WW8Num117z1">
    <w:name w:val="WW8Num117z1"/>
    <w:rsid w:val="001171AB"/>
    <w:rPr>
      <w:rFonts w:ascii="Courier New" w:hAnsi="Courier New" w:cs="Courier New" w:hint="default"/>
    </w:rPr>
  </w:style>
  <w:style w:type="character" w:customStyle="1" w:styleId="WW8Num117z2">
    <w:name w:val="WW8Num117z2"/>
    <w:rsid w:val="001171AB"/>
    <w:rPr>
      <w:rFonts w:ascii="Wingdings" w:hAnsi="Wingdings" w:hint="default"/>
    </w:rPr>
  </w:style>
  <w:style w:type="character" w:customStyle="1" w:styleId="WW8Num30z0">
    <w:name w:val="WW8Num30z0"/>
    <w:rsid w:val="001171AB"/>
    <w:rPr>
      <w:rFonts w:ascii="Symbol" w:hAnsi="Symbol" w:hint="default"/>
    </w:rPr>
  </w:style>
  <w:style w:type="character" w:customStyle="1" w:styleId="WW8Num30z1">
    <w:name w:val="WW8Num30z1"/>
    <w:rsid w:val="001171AB"/>
    <w:rPr>
      <w:rFonts w:ascii="Arial" w:eastAsia="Times New Roman" w:hAnsi="Arial" w:cs="Arial" w:hint="default"/>
    </w:rPr>
  </w:style>
  <w:style w:type="character" w:customStyle="1" w:styleId="WW8Num30z2">
    <w:name w:val="WW8Num30z2"/>
    <w:rsid w:val="001171AB"/>
    <w:rPr>
      <w:rFonts w:ascii="Wingdings" w:hAnsi="Wingdings" w:hint="default"/>
    </w:rPr>
  </w:style>
  <w:style w:type="character" w:customStyle="1" w:styleId="WW8Num30z4">
    <w:name w:val="WW8Num30z4"/>
    <w:rsid w:val="001171AB"/>
    <w:rPr>
      <w:rFonts w:ascii="Courier New" w:hAnsi="Courier New" w:cs="Courier New" w:hint="default"/>
    </w:rPr>
  </w:style>
  <w:style w:type="character" w:customStyle="1" w:styleId="WW8Num102z0">
    <w:name w:val="WW8Num102z0"/>
    <w:rsid w:val="001171AB"/>
    <w:rPr>
      <w:rFonts w:ascii="Symbol" w:hAnsi="Symbol" w:hint="default"/>
    </w:rPr>
  </w:style>
  <w:style w:type="character" w:customStyle="1" w:styleId="WW8Num102z1">
    <w:name w:val="WW8Num102z1"/>
    <w:rsid w:val="001171AB"/>
    <w:rPr>
      <w:rFonts w:ascii="Courier New" w:hAnsi="Courier New" w:cs="Courier New" w:hint="default"/>
    </w:rPr>
  </w:style>
  <w:style w:type="character" w:customStyle="1" w:styleId="WW8Num102z2">
    <w:name w:val="WW8Num102z2"/>
    <w:rsid w:val="001171AB"/>
    <w:rPr>
      <w:rFonts w:ascii="Wingdings" w:hAnsi="Wingdings" w:hint="default"/>
    </w:rPr>
  </w:style>
  <w:style w:type="character" w:customStyle="1" w:styleId="WW8Num132z0">
    <w:name w:val="WW8Num132z0"/>
    <w:rsid w:val="001171AB"/>
    <w:rPr>
      <w:rFonts w:ascii="Symbol" w:hAnsi="Symbol" w:hint="default"/>
    </w:rPr>
  </w:style>
  <w:style w:type="character" w:customStyle="1" w:styleId="WW8Num132z1">
    <w:name w:val="WW8Num132z1"/>
    <w:rsid w:val="001171AB"/>
    <w:rPr>
      <w:rFonts w:ascii="Courier New" w:hAnsi="Courier New" w:cs="Courier New" w:hint="default"/>
    </w:rPr>
  </w:style>
  <w:style w:type="character" w:customStyle="1" w:styleId="WW8Num132z2">
    <w:name w:val="WW8Num132z2"/>
    <w:rsid w:val="001171AB"/>
    <w:rPr>
      <w:rFonts w:ascii="Wingdings" w:hAnsi="Wingdings" w:hint="default"/>
    </w:rPr>
  </w:style>
  <w:style w:type="character" w:customStyle="1" w:styleId="WW8Num99z0">
    <w:name w:val="WW8Num99z0"/>
    <w:rsid w:val="001171AB"/>
    <w:rPr>
      <w:rFonts w:ascii="Symbol" w:hAnsi="Symbol" w:hint="default"/>
    </w:rPr>
  </w:style>
  <w:style w:type="character" w:customStyle="1" w:styleId="WW8Num99z1">
    <w:name w:val="WW8Num99z1"/>
    <w:rsid w:val="001171AB"/>
    <w:rPr>
      <w:rFonts w:ascii="Courier New" w:hAnsi="Courier New" w:cs="Courier New" w:hint="default"/>
    </w:rPr>
  </w:style>
  <w:style w:type="character" w:customStyle="1" w:styleId="WW8Num99z2">
    <w:name w:val="WW8Num99z2"/>
    <w:rsid w:val="001171AB"/>
    <w:rPr>
      <w:rFonts w:ascii="Wingdings" w:hAnsi="Wingdings" w:hint="default"/>
    </w:rPr>
  </w:style>
  <w:style w:type="character" w:customStyle="1" w:styleId="WW8Num32z0">
    <w:name w:val="WW8Num32z0"/>
    <w:rsid w:val="001171AB"/>
    <w:rPr>
      <w:rFonts w:ascii="Symbol" w:hAnsi="Symbol" w:hint="default"/>
    </w:rPr>
  </w:style>
  <w:style w:type="character" w:customStyle="1" w:styleId="WW8Num32z1">
    <w:name w:val="WW8Num32z1"/>
    <w:rsid w:val="001171AB"/>
    <w:rPr>
      <w:rFonts w:ascii="Courier New" w:hAnsi="Courier New" w:cs="Courier New" w:hint="default"/>
    </w:rPr>
  </w:style>
  <w:style w:type="character" w:customStyle="1" w:styleId="WW8Num32z2">
    <w:name w:val="WW8Num32z2"/>
    <w:rsid w:val="001171AB"/>
    <w:rPr>
      <w:rFonts w:ascii="Wingdings" w:hAnsi="Wingdings" w:hint="default"/>
    </w:rPr>
  </w:style>
  <w:style w:type="character" w:customStyle="1" w:styleId="WW8Num149z0">
    <w:name w:val="WW8Num149z0"/>
    <w:rsid w:val="001171AB"/>
    <w:rPr>
      <w:rFonts w:ascii="Symbol" w:hAnsi="Symbol" w:hint="default"/>
    </w:rPr>
  </w:style>
  <w:style w:type="character" w:customStyle="1" w:styleId="WW8Num149z1">
    <w:name w:val="WW8Num149z1"/>
    <w:rsid w:val="001171AB"/>
    <w:rPr>
      <w:rFonts w:ascii="Courier New" w:hAnsi="Courier New" w:cs="Courier New" w:hint="default"/>
    </w:rPr>
  </w:style>
  <w:style w:type="character" w:customStyle="1" w:styleId="WW8Num149z2">
    <w:name w:val="WW8Num149z2"/>
    <w:rsid w:val="001171AB"/>
    <w:rPr>
      <w:rFonts w:ascii="Wingdings" w:hAnsi="Wingdings" w:hint="default"/>
    </w:rPr>
  </w:style>
  <w:style w:type="character" w:customStyle="1" w:styleId="WW8Num49z0">
    <w:name w:val="WW8Num49z0"/>
    <w:rsid w:val="001171AB"/>
    <w:rPr>
      <w:rFonts w:ascii="Symbol" w:hAnsi="Symbol" w:hint="default"/>
    </w:rPr>
  </w:style>
  <w:style w:type="character" w:customStyle="1" w:styleId="WW8Num49z1">
    <w:name w:val="WW8Num49z1"/>
    <w:rsid w:val="001171AB"/>
    <w:rPr>
      <w:rFonts w:ascii="Courier New" w:hAnsi="Courier New" w:cs="Courier New" w:hint="default"/>
    </w:rPr>
  </w:style>
  <w:style w:type="character" w:customStyle="1" w:styleId="WW8Num49z2">
    <w:name w:val="WW8Num49z2"/>
    <w:rsid w:val="001171AB"/>
    <w:rPr>
      <w:rFonts w:ascii="Wingdings" w:hAnsi="Wingdings" w:hint="default"/>
    </w:rPr>
  </w:style>
  <w:style w:type="character" w:customStyle="1" w:styleId="WW8Num116z1">
    <w:name w:val="WW8Num116z1"/>
    <w:rsid w:val="001171AB"/>
    <w:rPr>
      <w:rFonts w:ascii="Symbol" w:hAnsi="Symbol" w:hint="default"/>
    </w:rPr>
  </w:style>
  <w:style w:type="character" w:customStyle="1" w:styleId="WW8Num116z2">
    <w:name w:val="WW8Num116z2"/>
    <w:rsid w:val="001171AB"/>
    <w:rPr>
      <w:rFonts w:ascii="Wingdings" w:hAnsi="Wingdings" w:hint="default"/>
    </w:rPr>
  </w:style>
  <w:style w:type="character" w:customStyle="1" w:styleId="WW8Num116z4">
    <w:name w:val="WW8Num116z4"/>
    <w:rsid w:val="001171AB"/>
    <w:rPr>
      <w:rFonts w:ascii="Courier New" w:hAnsi="Courier New" w:cs="Courier New" w:hint="default"/>
    </w:rPr>
  </w:style>
  <w:style w:type="character" w:customStyle="1" w:styleId="WW8Num114z0">
    <w:name w:val="WW8Num114z0"/>
    <w:rsid w:val="001171AB"/>
    <w:rPr>
      <w:rFonts w:ascii="Symbol" w:hAnsi="Symbol" w:hint="default"/>
    </w:rPr>
  </w:style>
  <w:style w:type="character" w:customStyle="1" w:styleId="WW8Num114z2">
    <w:name w:val="WW8Num114z2"/>
    <w:rsid w:val="001171AB"/>
    <w:rPr>
      <w:rFonts w:ascii="Wingdings" w:hAnsi="Wingdings" w:hint="default"/>
    </w:rPr>
  </w:style>
  <w:style w:type="character" w:customStyle="1" w:styleId="WW8Num114z4">
    <w:name w:val="WW8Num114z4"/>
    <w:rsid w:val="001171AB"/>
    <w:rPr>
      <w:rFonts w:ascii="Courier New" w:hAnsi="Courier New" w:cs="Courier New" w:hint="default"/>
    </w:rPr>
  </w:style>
  <w:style w:type="paragraph" w:styleId="af3">
    <w:name w:val="Intense Quote"/>
    <w:basedOn w:val="a"/>
    <w:next w:val="a"/>
    <w:link w:val="af4"/>
    <w:uiPriority w:val="30"/>
    <w:qFormat/>
    <w:rsid w:val="00DA7C6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DA7C62"/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ar-SA"/>
    </w:rPr>
  </w:style>
  <w:style w:type="paragraph" w:styleId="af5">
    <w:name w:val="No Spacing"/>
    <w:uiPriority w:val="1"/>
    <w:qFormat/>
    <w:rsid w:val="0058436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14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1065</Words>
  <Characters>6072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Kolib</cp:lastModifiedBy>
  <cp:revision>4</cp:revision>
  <cp:lastPrinted>2019-08-22T03:17:00Z</cp:lastPrinted>
  <dcterms:created xsi:type="dcterms:W3CDTF">2019-10-28T03:19:00Z</dcterms:created>
  <dcterms:modified xsi:type="dcterms:W3CDTF">2019-10-29T05:05:00Z</dcterms:modified>
</cp:coreProperties>
</file>